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</w:t>
      </w:r>
      <w:r w:rsidR="00506E66">
        <w:rPr>
          <w:rFonts w:ascii="Garamond" w:hAnsi="Garamond"/>
        </w:rPr>
        <w:t>83</w:t>
      </w:r>
      <w:r w:rsidR="00160102">
        <w:rPr>
          <w:rFonts w:ascii="Garamond" w:hAnsi="Garamond"/>
        </w:rPr>
        <w:t xml:space="preserve"> </w:t>
      </w:r>
      <w:permStart w:id="631965199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63196519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666328044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bookmarkStart w:id="0" w:name="_GoBack"/>
      <w:permEnd w:id="666328044"/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bookmarkEnd w:id="0"/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</w:t>
      </w:r>
      <w:r w:rsidR="00506E66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64755D">
        <w:rPr>
          <w:rFonts w:ascii="Garamond" w:hAnsi="Garamond"/>
          <w:b/>
        </w:rPr>
        <w:t>3</w:t>
      </w:r>
      <w:r w:rsidR="008C4D8F">
        <w:rPr>
          <w:rFonts w:ascii="Garamond" w:hAnsi="Garamond"/>
          <w:b/>
        </w:rPr>
        <w:t>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79544808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79544808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77930551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77930551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</w:t>
      </w:r>
      <w:r w:rsidR="002F7810" w:rsidRPr="00123639">
        <w:rPr>
          <w:rFonts w:ascii="Garamond" w:hAnsi="Garamond" w:cs="Arial"/>
        </w:rPr>
        <w:lastRenderedPageBreak/>
        <w:t xml:space="preserve">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530396771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530396771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19F" w:rsidRDefault="0021219F" w:rsidP="001B2927">
      <w:pPr>
        <w:spacing w:after="0" w:line="240" w:lineRule="auto"/>
      </w:pPr>
      <w:r>
        <w:separator/>
      </w:r>
    </w:p>
  </w:endnote>
  <w:endnote w:type="continuationSeparator" w:id="0">
    <w:p w:rsidR="0021219F" w:rsidRDefault="0021219F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506E66" w:rsidP="005C37FA">
    <w:pPr>
      <w:pStyle w:val="Zpat"/>
      <w:jc w:val="center"/>
    </w:pPr>
    <w:r>
      <w:rPr>
        <w:noProof/>
      </w:rPr>
      <w:drawing>
        <wp:inline distT="0" distB="0" distL="0" distR="0">
          <wp:extent cx="5610225" cy="11049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19F" w:rsidRDefault="0021219F" w:rsidP="001B2927">
      <w:pPr>
        <w:spacing w:after="0" w:line="240" w:lineRule="auto"/>
      </w:pPr>
      <w:r>
        <w:separator/>
      </w:r>
    </w:p>
  </w:footnote>
  <w:footnote w:type="continuationSeparator" w:id="0">
    <w:p w:rsidR="0021219F" w:rsidRDefault="0021219F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AW0Y1Q/RBYSb4S/Dz3UDo8iyV9iW62oLT+ummnn8lo8mOtzgpjUD3YkePGVwUyj9Qc+nON2p9FmeyOSgUSsPw==" w:salt="D9EONu5cMXcl3JUmnQjEL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219F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06E66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16D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A2C22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046EB-594B-42FC-9293-7F03BC51C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66</cp:revision>
  <cp:lastPrinted>2014-05-16T09:23:00Z</cp:lastPrinted>
  <dcterms:created xsi:type="dcterms:W3CDTF">2019-05-14T14:09:00Z</dcterms:created>
  <dcterms:modified xsi:type="dcterms:W3CDTF">2020-07-10T05:21:00Z</dcterms:modified>
</cp:coreProperties>
</file>