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4C751A">
        <w:rPr>
          <w:rFonts w:ascii="Garamond" w:hAnsi="Garamond"/>
        </w:rPr>
        <w:t>8</w:t>
      </w:r>
      <w:r w:rsidR="003B414A">
        <w:rPr>
          <w:rFonts w:ascii="Garamond" w:hAnsi="Garamond"/>
        </w:rPr>
        <w:t>2</w:t>
      </w:r>
      <w:r w:rsidR="00160102">
        <w:rPr>
          <w:rFonts w:ascii="Garamond" w:hAnsi="Garamond"/>
        </w:rPr>
        <w:t xml:space="preserve"> </w:t>
      </w:r>
      <w:permStart w:id="1653354054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65335405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956997289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95699728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  <w:bookmarkStart w:id="0" w:name="_GoBack"/>
      <w:bookmarkEnd w:id="0"/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3B414A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C751A">
        <w:rPr>
          <w:rFonts w:ascii="Garamond" w:hAnsi="Garamond"/>
          <w:b/>
        </w:rPr>
        <w:t>3</w:t>
      </w:r>
      <w:r w:rsidR="008C4D8F">
        <w:rPr>
          <w:rFonts w:ascii="Garamond" w:hAnsi="Garamond"/>
          <w:b/>
        </w:rPr>
        <w:t>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2106655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92106655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2765100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02765100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891832329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891832329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E26" w:rsidRDefault="00604E26" w:rsidP="001B2927">
      <w:pPr>
        <w:spacing w:after="0" w:line="240" w:lineRule="auto"/>
      </w:pPr>
      <w:r>
        <w:separator/>
      </w:r>
    </w:p>
  </w:endnote>
  <w:endnote w:type="continuationSeparator" w:id="0">
    <w:p w:rsidR="00604E26" w:rsidRDefault="00604E2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E26" w:rsidRDefault="00604E26" w:rsidP="001B2927">
      <w:pPr>
        <w:spacing w:after="0" w:line="240" w:lineRule="auto"/>
      </w:pPr>
      <w:r>
        <w:separator/>
      </w:r>
    </w:p>
  </w:footnote>
  <w:footnote w:type="continuationSeparator" w:id="0">
    <w:p w:rsidR="00604E26" w:rsidRDefault="00604E26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hNWNYOOOGT+4+0fi2Hg6ApDXH9EcCp8iWOLdn74X5Btafe84f01/0Fc+FfEGNlJjgDiSQByUcP1xyUOJnmy3Q==" w:salt="HDRpshaPhs6mclzHRjRba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0966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E9877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5DE12-F5B5-4A04-B6DE-8BF1E5D29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72</cp:revision>
  <cp:lastPrinted>2014-05-16T09:23:00Z</cp:lastPrinted>
  <dcterms:created xsi:type="dcterms:W3CDTF">2019-05-14T14:09:00Z</dcterms:created>
  <dcterms:modified xsi:type="dcterms:W3CDTF">2020-07-09T12:41:00Z</dcterms:modified>
</cp:coreProperties>
</file>