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</w:t>
      </w:r>
      <w:r w:rsidR="00862D63">
        <w:rPr>
          <w:rFonts w:ascii="Garamond" w:hAnsi="Garamond"/>
        </w:rPr>
        <w:t>20</w:t>
      </w:r>
      <w:r w:rsidR="00E040C1" w:rsidRPr="00E040C1">
        <w:rPr>
          <w:rFonts w:ascii="Garamond" w:hAnsi="Garamond"/>
        </w:rPr>
        <w:t>V00000</w:t>
      </w:r>
      <w:r w:rsidR="008C4D8F">
        <w:rPr>
          <w:rFonts w:ascii="Garamond" w:hAnsi="Garamond"/>
        </w:rPr>
        <w:t>2</w:t>
      </w:r>
      <w:r w:rsidR="0064755D">
        <w:rPr>
          <w:rFonts w:ascii="Garamond" w:hAnsi="Garamond"/>
        </w:rPr>
        <w:t>58</w:t>
      </w:r>
      <w:r w:rsidR="00160102">
        <w:rPr>
          <w:rFonts w:ascii="Garamond" w:hAnsi="Garamond"/>
        </w:rPr>
        <w:t xml:space="preserve"> </w:t>
      </w:r>
      <w:permStart w:id="1954512543" w:edGrp="everyone"/>
      <w:proofErr w:type="gramStart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proofErr w:type="gramEnd"/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1954512543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1782738740" w:edGrp="everyone"/>
      <w:r w:rsidR="00C2230C" w:rsidRPr="00DD6056">
        <w:rPr>
          <w:rFonts w:ascii="Garamond" w:hAnsi="Garamond" w:cs="Arial"/>
          <w:b/>
        </w:rPr>
        <w:t>…………………</w:t>
      </w:r>
      <w:proofErr w:type="gramStart"/>
      <w:r w:rsidR="00C2230C" w:rsidRPr="00DD6056">
        <w:rPr>
          <w:rFonts w:ascii="Garamond" w:hAnsi="Garamond" w:cs="Arial"/>
          <w:b/>
        </w:rPr>
        <w:t>…</w:t>
      </w:r>
      <w:r w:rsidR="002D57EA" w:rsidRPr="00DD6056">
        <w:rPr>
          <w:rFonts w:ascii="Garamond" w:hAnsi="Garamond" w:cs="Arial"/>
        </w:rPr>
        <w:t>[</w:t>
      </w:r>
      <w:proofErr w:type="gramEnd"/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</w:t>
      </w:r>
      <w:proofErr w:type="gramStart"/>
      <w:r w:rsidRPr="00DD6056">
        <w:rPr>
          <w:rFonts w:ascii="Garamond" w:hAnsi="Garamond" w:cs="Arial"/>
        </w:rPr>
        <w:t xml:space="preserve">spojení:  </w:t>
      </w:r>
      <w:r w:rsidRPr="00DD6056">
        <w:rPr>
          <w:rFonts w:ascii="Garamond" w:hAnsi="Garamond" w:cs="Arial"/>
        </w:rPr>
        <w:tab/>
      </w:r>
      <w:proofErr w:type="gramEnd"/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</w:t>
      </w:r>
      <w:proofErr w:type="gramStart"/>
      <w:r w:rsidR="00D7000A" w:rsidRPr="00DD6056">
        <w:rPr>
          <w:rFonts w:ascii="Garamond" w:hAnsi="Garamond" w:cs="Arial"/>
          <w:b/>
        </w:rPr>
        <w:t>…</w:t>
      </w:r>
      <w:r w:rsidR="00D7000A" w:rsidRPr="00DD6056">
        <w:rPr>
          <w:rFonts w:ascii="Garamond" w:hAnsi="Garamond" w:cs="Arial"/>
        </w:rPr>
        <w:t>[</w:t>
      </w:r>
      <w:proofErr w:type="gramEnd"/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1782738740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proofErr w:type="gramStart"/>
      <w:r w:rsidR="003B4958" w:rsidRPr="003B4958">
        <w:rPr>
          <w:rFonts w:ascii="Garamond" w:hAnsi="Garamond" w:cs="Arial"/>
          <w:b/>
          <w:bCs/>
        </w:rPr>
        <w:t>0</w:t>
      </w:r>
      <w:r w:rsidR="00E44068">
        <w:rPr>
          <w:rFonts w:ascii="Garamond" w:hAnsi="Garamond" w:cs="Arial"/>
          <w:b/>
          <w:bCs/>
        </w:rPr>
        <w:t>4</w:t>
      </w:r>
      <w:r w:rsidR="0064755D">
        <w:rPr>
          <w:rFonts w:ascii="Garamond" w:hAnsi="Garamond" w:cs="Arial"/>
          <w:b/>
          <w:bCs/>
        </w:rPr>
        <w:t>1</w:t>
      </w:r>
      <w:r w:rsidR="005909B9" w:rsidRPr="003B4958">
        <w:rPr>
          <w:rFonts w:ascii="Garamond" w:hAnsi="Garamond" w:cs="Arial"/>
          <w:b/>
          <w:bCs/>
        </w:rPr>
        <w:t>- 20</w:t>
      </w:r>
      <w:r w:rsidR="00862D63">
        <w:rPr>
          <w:rFonts w:ascii="Garamond" w:hAnsi="Garamond" w:cs="Arial"/>
          <w:b/>
          <w:bCs/>
        </w:rPr>
        <w:t>20</w:t>
      </w:r>
      <w:proofErr w:type="gramEnd"/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8475BF" w:rsidRDefault="008475BF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33732B" w:rsidP="001A59BF">
      <w:pPr>
        <w:spacing w:after="0"/>
        <w:ind w:left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="00FD1767"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1B46C6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9C463C" w:rsidRPr="007A7A3D" w:rsidRDefault="009C463C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64755D">
        <w:rPr>
          <w:rFonts w:ascii="Garamond" w:hAnsi="Garamond"/>
          <w:b/>
        </w:rPr>
        <w:t>3</w:t>
      </w:r>
      <w:r w:rsidR="008C4D8F">
        <w:rPr>
          <w:rFonts w:ascii="Garamond" w:hAnsi="Garamond"/>
          <w:b/>
        </w:rPr>
        <w:t>0</w:t>
      </w:r>
      <w:r w:rsidR="00287A42">
        <w:rPr>
          <w:rFonts w:ascii="Garamond" w:hAnsi="Garamond"/>
          <w:b/>
        </w:rPr>
        <w:t xml:space="preserve"> </w:t>
      </w:r>
      <w:r w:rsidR="00EE4167">
        <w:rPr>
          <w:rFonts w:ascii="Garamond" w:hAnsi="Garamond"/>
          <w:b/>
        </w:rPr>
        <w:t>dnů</w:t>
      </w:r>
      <w:r w:rsidR="0096370F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  <w:bookmarkStart w:id="0" w:name="_GoBack"/>
      <w:bookmarkEnd w:id="0"/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1322468865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1322468865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05AC6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9C463C" w:rsidRDefault="009C463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9C463C" w:rsidRDefault="009C463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68114409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proofErr w:type="gramStart"/>
      <w:r w:rsidRPr="00DD6056">
        <w:rPr>
          <w:rFonts w:ascii="Garamond" w:hAnsi="Garamond" w:cs="Arial"/>
        </w:rPr>
        <w:t>],-</w:t>
      </w:r>
      <w:proofErr w:type="gramEnd"/>
      <w:r w:rsidRPr="00DD6056">
        <w:rPr>
          <w:rFonts w:ascii="Garamond" w:hAnsi="Garamond" w:cs="Arial"/>
        </w:rPr>
        <w:t xml:space="preserve">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168114409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lastRenderedPageBreak/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  <w:r w:rsidRPr="002D31DC">
        <w:rPr>
          <w:rFonts w:ascii="Garamond" w:hAnsi="Garamond"/>
          <w:b/>
        </w:rPr>
        <w:t>Daňový doklad (faktura) musí obsahovat identifikační údaje projektu, ze kterého je předmět smlouvy financován, a to číslo projektu a jeho název.</w:t>
      </w:r>
    </w:p>
    <w:p w:rsidR="00A02AB2" w:rsidRDefault="00A02AB2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17171D" w:rsidRPr="0017171D" w:rsidRDefault="00BA11E1" w:rsidP="00F335A1">
      <w:pPr>
        <w:spacing w:after="0"/>
        <w:ind w:left="703" w:hanging="703"/>
        <w:jc w:val="both"/>
        <w:rPr>
          <w:rFonts w:ascii="Garamond" w:hAnsi="Garamond"/>
          <w:b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</w:t>
      </w:r>
      <w:r w:rsidR="00622E7F" w:rsidRPr="00935096">
        <w:rPr>
          <w:rFonts w:ascii="Garamond" w:hAnsi="Garamond" w:cs="Arial"/>
        </w:rPr>
        <w:lastRenderedPageBreak/>
        <w:t xml:space="preserve">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lastRenderedPageBreak/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02AB2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A02AB2" w:rsidRDefault="00A02AB2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A02AB2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>doc. Dr. RNDr. Miroslav Holeček</w:t>
            </w:r>
          </w:p>
          <w:p w:rsidR="00FD1767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rektor</w:t>
            </w:r>
          </w:p>
          <w:p w:rsidR="00A02AB2" w:rsidRPr="00BA0E31" w:rsidRDefault="00A02AB2" w:rsidP="00485CD8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DF19A3" w:rsidRDefault="00DF19A3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A02AB2" w:rsidRDefault="00A02AB2" w:rsidP="00A02AB2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1244662288" w:edGrp="everyone"/>
            <w:r>
              <w:rPr>
                <w:rFonts w:ascii="Garamond" w:hAnsi="Garamond"/>
                <w:szCs w:val="20"/>
              </w:rPr>
              <w:t>[</w:t>
            </w:r>
            <w:r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>
              <w:rPr>
                <w:rFonts w:ascii="Garamond" w:hAnsi="Garamond" w:cs="Arial"/>
              </w:rPr>
              <w:t>DODAVATEL</w:t>
            </w:r>
            <w:r>
              <w:rPr>
                <w:rFonts w:ascii="Garamond" w:hAnsi="Garamond"/>
                <w:szCs w:val="20"/>
              </w:rPr>
              <w:t>]</w:t>
            </w:r>
          </w:p>
          <w:p w:rsidR="00FD1767" w:rsidRPr="00BA0E31" w:rsidRDefault="00A02AB2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A02AB2">
              <w:rPr>
                <w:rFonts w:ascii="Garamond" w:hAnsi="Garamond"/>
                <w:i/>
              </w:rPr>
              <w:t>podepsáno elektronicky</w:t>
            </w:r>
            <w:permEnd w:id="1244662288"/>
          </w:p>
        </w:tc>
      </w:tr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9"/>
      <w:footerReference w:type="default" r:id="rId10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2294" w:rsidRDefault="00492294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 w15:restartNumberingAfterBreak="0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FxXdHd7IJVLDxOkz2RYumMG4iFrXNR19Q9iUxBmN8U4+HHtsKKdfVrSOaOnninRAj9ua+EeFAPI2yyts5l//vg==" w:salt="P3ADzFxh9HPjb9VqnWCk9Q=="/>
  <w:defaultTabStop w:val="708"/>
  <w:hyphenationZone w:val="425"/>
  <w:characterSpacingControl w:val="doNotCompress"/>
  <w:hdrShapeDefaults>
    <o:shapedefaults v:ext="edit" spidmax="1966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A59BF"/>
    <w:rsid w:val="001B0B29"/>
    <w:rsid w:val="001B1465"/>
    <w:rsid w:val="001B2927"/>
    <w:rsid w:val="001B46C6"/>
    <w:rsid w:val="001B5139"/>
    <w:rsid w:val="001B75A3"/>
    <w:rsid w:val="001C1F03"/>
    <w:rsid w:val="001C215D"/>
    <w:rsid w:val="001C378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2052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05F5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4781"/>
    <w:rsid w:val="00286271"/>
    <w:rsid w:val="0028664A"/>
    <w:rsid w:val="00287340"/>
    <w:rsid w:val="00287A42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1AC2"/>
    <w:rsid w:val="002C24D6"/>
    <w:rsid w:val="002C40CE"/>
    <w:rsid w:val="002D57EA"/>
    <w:rsid w:val="002D7DFA"/>
    <w:rsid w:val="002E3120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16C1"/>
    <w:rsid w:val="00316E01"/>
    <w:rsid w:val="003175C5"/>
    <w:rsid w:val="003213B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301B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28D2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5CD8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D23BF"/>
    <w:rsid w:val="004D5C6C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4335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1C19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4755D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97586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D6CB0"/>
    <w:rsid w:val="006E3C79"/>
    <w:rsid w:val="006E4E8A"/>
    <w:rsid w:val="006E5795"/>
    <w:rsid w:val="006F39A0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B4690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43EA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27B2"/>
    <w:rsid w:val="00853051"/>
    <w:rsid w:val="00856B62"/>
    <w:rsid w:val="008576DD"/>
    <w:rsid w:val="00860042"/>
    <w:rsid w:val="00862627"/>
    <w:rsid w:val="00862D63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0B7"/>
    <w:rsid w:val="008B0E70"/>
    <w:rsid w:val="008B4936"/>
    <w:rsid w:val="008B7241"/>
    <w:rsid w:val="008B7B7D"/>
    <w:rsid w:val="008B7EA3"/>
    <w:rsid w:val="008C3C3A"/>
    <w:rsid w:val="008C4D8F"/>
    <w:rsid w:val="008D2E42"/>
    <w:rsid w:val="008D33E0"/>
    <w:rsid w:val="008E1019"/>
    <w:rsid w:val="008E1311"/>
    <w:rsid w:val="008E29A1"/>
    <w:rsid w:val="008E2F9B"/>
    <w:rsid w:val="008E67FF"/>
    <w:rsid w:val="008E6C7B"/>
    <w:rsid w:val="008F181B"/>
    <w:rsid w:val="008F4B9C"/>
    <w:rsid w:val="008F66B3"/>
    <w:rsid w:val="008F7686"/>
    <w:rsid w:val="00906BDF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370F"/>
    <w:rsid w:val="009640B5"/>
    <w:rsid w:val="009647FC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C463C"/>
    <w:rsid w:val="009D1A2B"/>
    <w:rsid w:val="009D3B2D"/>
    <w:rsid w:val="009D518B"/>
    <w:rsid w:val="009D5AE1"/>
    <w:rsid w:val="009D6CD0"/>
    <w:rsid w:val="009D779E"/>
    <w:rsid w:val="009E1202"/>
    <w:rsid w:val="009E2066"/>
    <w:rsid w:val="009E4B4C"/>
    <w:rsid w:val="009E5F4D"/>
    <w:rsid w:val="009E636F"/>
    <w:rsid w:val="009E7969"/>
    <w:rsid w:val="009F5673"/>
    <w:rsid w:val="00A02AB2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12FD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966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3752"/>
    <w:rsid w:val="00AE5E63"/>
    <w:rsid w:val="00AF36D9"/>
    <w:rsid w:val="00AF481B"/>
    <w:rsid w:val="00B04475"/>
    <w:rsid w:val="00B07CD9"/>
    <w:rsid w:val="00B13455"/>
    <w:rsid w:val="00B142B2"/>
    <w:rsid w:val="00B154E9"/>
    <w:rsid w:val="00B177F1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1952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77281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649D"/>
    <w:rsid w:val="00DB798A"/>
    <w:rsid w:val="00DB7A64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E5C37"/>
    <w:rsid w:val="00DE6262"/>
    <w:rsid w:val="00DE6E75"/>
    <w:rsid w:val="00DF19A3"/>
    <w:rsid w:val="00DF7EA0"/>
    <w:rsid w:val="00E02CAF"/>
    <w:rsid w:val="00E040C1"/>
    <w:rsid w:val="00E049F0"/>
    <w:rsid w:val="00E05D95"/>
    <w:rsid w:val="00E0698A"/>
    <w:rsid w:val="00E11886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068"/>
    <w:rsid w:val="00E445B8"/>
    <w:rsid w:val="00E46602"/>
    <w:rsid w:val="00E55809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E4167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6A1D"/>
    <w:rsid w:val="00F403F8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6609"/>
    <o:shapelayout v:ext="edit">
      <o:idmap v:ext="edit" data="1"/>
    </o:shapelayout>
  </w:shapeDefaults>
  <w:decimalSymbol w:val=","/>
  <w:listSeparator w:val=";"/>
  <w14:docId w14:val="4467E177"/>
  <w15:docId w15:val="{BA3B0BB3-A3E4-4B26-BD87-9278D7969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4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562D32-4611-4528-BAA2-8240ED790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8</Pages>
  <Words>3177</Words>
  <Characters>18747</Characters>
  <Application>Microsoft Office Word</Application>
  <DocSecurity>8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64</cp:revision>
  <cp:lastPrinted>2014-05-16T09:23:00Z</cp:lastPrinted>
  <dcterms:created xsi:type="dcterms:W3CDTF">2019-05-14T14:09:00Z</dcterms:created>
  <dcterms:modified xsi:type="dcterms:W3CDTF">2020-06-26T06:57:00Z</dcterms:modified>
</cp:coreProperties>
</file>