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C4D8F">
        <w:rPr>
          <w:rFonts w:ascii="Garamond" w:hAnsi="Garamond"/>
        </w:rPr>
        <w:t>2</w:t>
      </w:r>
      <w:r w:rsidR="00AE3752">
        <w:rPr>
          <w:rFonts w:ascii="Garamond" w:hAnsi="Garamond"/>
        </w:rPr>
        <w:t>3</w:t>
      </w:r>
      <w:r w:rsidR="00E44068">
        <w:rPr>
          <w:rFonts w:ascii="Garamond" w:hAnsi="Garamond"/>
        </w:rPr>
        <w:t>6</w:t>
      </w:r>
      <w:r w:rsidR="00160102">
        <w:rPr>
          <w:rFonts w:ascii="Garamond" w:hAnsi="Garamond"/>
        </w:rPr>
        <w:t xml:space="preserve"> </w:t>
      </w:r>
      <w:permStart w:id="1100747348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10074734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828322633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82832263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  <w:bookmarkStart w:id="0" w:name="_GoBack"/>
    </w:p>
    <w:bookmarkEnd w:id="0"/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E44068">
        <w:rPr>
          <w:rFonts w:ascii="Garamond" w:hAnsi="Garamond" w:cs="Arial"/>
          <w:b/>
          <w:bCs/>
        </w:rPr>
        <w:t>40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8C4D8F">
        <w:rPr>
          <w:rFonts w:ascii="Garamond" w:hAnsi="Garamond"/>
          <w:b/>
        </w:rPr>
        <w:t>60</w:t>
      </w:r>
      <w:r w:rsidR="00287A42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42062514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42062514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831471066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831471066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15949822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15949822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mC6QxCMR0RU2VTFSoiIMX2RYIobqOLuWaToOwBRkyW292WCeTrDF+7s1LENvj503SAXnop7YpM/jh2uPrz4I/Q==" w:salt="HzKtaCSoF1cWhRdlU6+TCA==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0841BC86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96788-D517-4D78-A6FC-CD829327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3177</Words>
  <Characters>18747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62</cp:revision>
  <cp:lastPrinted>2014-05-16T09:23:00Z</cp:lastPrinted>
  <dcterms:created xsi:type="dcterms:W3CDTF">2019-05-14T14:09:00Z</dcterms:created>
  <dcterms:modified xsi:type="dcterms:W3CDTF">2020-06-19T12:45:00Z</dcterms:modified>
</cp:coreProperties>
</file>