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AE3752">
        <w:rPr>
          <w:rFonts w:ascii="Garamond" w:hAnsi="Garamond"/>
        </w:rPr>
        <w:t>34</w:t>
      </w:r>
      <w:r w:rsidR="00160102">
        <w:rPr>
          <w:rFonts w:ascii="Garamond" w:hAnsi="Garamond"/>
        </w:rPr>
        <w:t xml:space="preserve"> </w:t>
      </w:r>
      <w:permStart w:id="1908547338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0854733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463497947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46349794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97586">
        <w:rPr>
          <w:rFonts w:ascii="Garamond" w:hAnsi="Garamond" w:cs="Arial"/>
          <w:b/>
          <w:bCs/>
        </w:rPr>
        <w:t>3</w:t>
      </w:r>
      <w:r w:rsidR="00AE3752">
        <w:rPr>
          <w:rFonts w:ascii="Garamond" w:hAnsi="Garamond" w:cs="Arial"/>
          <w:b/>
          <w:bCs/>
        </w:rPr>
        <w:t>8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C4D8F">
        <w:rPr>
          <w:rFonts w:ascii="Garamond" w:hAnsi="Garamond"/>
          <w:b/>
        </w:rPr>
        <w:t>60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0783349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0783349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5916962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5916962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3249069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93249069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E11886" w:rsidP="005C37FA">
    <w:pPr>
      <w:pStyle w:val="Zpat"/>
      <w:jc w:val="center"/>
    </w:pPr>
    <w:r>
      <w:rPr>
        <w:noProof/>
      </w:rPr>
      <w:drawing>
        <wp:inline distT="0" distB="0" distL="0" distR="0">
          <wp:extent cx="5760720" cy="127111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1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xIeNEto+zmT+kC9rdvWSrr/FQtDwv8sEAtdlTEFB5Qimq4J1DbdkcLieGw+RatJ0FVyct73qSiAYb3KCrqzHg==" w:salt="8ehzPq5uybGrDxNcYHEtFg==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08787A19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ABDBB-85C9-4598-B196-1E0CBF8A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61</cp:revision>
  <cp:lastPrinted>2014-05-16T09:23:00Z</cp:lastPrinted>
  <dcterms:created xsi:type="dcterms:W3CDTF">2019-05-14T14:09:00Z</dcterms:created>
  <dcterms:modified xsi:type="dcterms:W3CDTF">2020-06-18T10:25:00Z</dcterms:modified>
</cp:coreProperties>
</file>