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8C4D8F">
        <w:rPr>
          <w:rFonts w:ascii="Garamond" w:hAnsi="Garamond"/>
        </w:rPr>
        <w:t>210</w:t>
      </w:r>
      <w:r w:rsidR="00160102">
        <w:rPr>
          <w:rFonts w:ascii="Garamond" w:hAnsi="Garamond"/>
        </w:rPr>
        <w:t xml:space="preserve"> </w:t>
      </w:r>
      <w:permStart w:id="2087155255" w:edGrp="everyone"/>
      <w:proofErr w:type="gramStart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proofErr w:type="gramEnd"/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2087155255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970152446" w:edGrp="everyone"/>
      <w:r w:rsidR="00C2230C" w:rsidRPr="00DD6056">
        <w:rPr>
          <w:rFonts w:ascii="Garamond" w:hAnsi="Garamond" w:cs="Arial"/>
          <w:b/>
        </w:rPr>
        <w:t>…………………</w:t>
      </w:r>
      <w:proofErr w:type="gramStart"/>
      <w:r w:rsidR="00C2230C" w:rsidRPr="00DD6056">
        <w:rPr>
          <w:rFonts w:ascii="Garamond" w:hAnsi="Garamond" w:cs="Arial"/>
          <w:b/>
        </w:rPr>
        <w:t>…</w:t>
      </w:r>
      <w:r w:rsidR="002D57EA" w:rsidRPr="00DD6056">
        <w:rPr>
          <w:rFonts w:ascii="Garamond" w:hAnsi="Garamond" w:cs="Arial"/>
        </w:rPr>
        <w:t>[</w:t>
      </w:r>
      <w:proofErr w:type="gramEnd"/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</w:t>
      </w:r>
      <w:proofErr w:type="gramStart"/>
      <w:r w:rsidRPr="00DD6056">
        <w:rPr>
          <w:rFonts w:ascii="Garamond" w:hAnsi="Garamond" w:cs="Arial"/>
        </w:rPr>
        <w:t xml:space="preserve">spojení:  </w:t>
      </w:r>
      <w:r w:rsidRPr="00DD6056">
        <w:rPr>
          <w:rFonts w:ascii="Garamond" w:hAnsi="Garamond" w:cs="Arial"/>
        </w:rPr>
        <w:tab/>
      </w:r>
      <w:proofErr w:type="gramEnd"/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</w:t>
      </w:r>
      <w:proofErr w:type="gramStart"/>
      <w:r w:rsidR="00D7000A" w:rsidRPr="00DD6056">
        <w:rPr>
          <w:rFonts w:ascii="Garamond" w:hAnsi="Garamond" w:cs="Arial"/>
          <w:b/>
        </w:rPr>
        <w:t>…</w:t>
      </w:r>
      <w:r w:rsidR="00D7000A" w:rsidRPr="00DD6056">
        <w:rPr>
          <w:rFonts w:ascii="Garamond" w:hAnsi="Garamond" w:cs="Arial"/>
        </w:rPr>
        <w:t>[</w:t>
      </w:r>
      <w:proofErr w:type="gramEnd"/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bookmarkEnd w:id="0"/>
    <w:permEnd w:id="970152446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697586">
        <w:rPr>
          <w:rFonts w:ascii="Garamond" w:hAnsi="Garamond" w:cs="Arial"/>
          <w:b/>
          <w:bCs/>
        </w:rPr>
        <w:t>3</w:t>
      </w:r>
      <w:r w:rsidR="008C4D8F">
        <w:rPr>
          <w:rFonts w:ascii="Garamond" w:hAnsi="Garamond" w:cs="Arial"/>
          <w:b/>
          <w:bCs/>
        </w:rPr>
        <w:t>7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</w:t>
      </w:r>
      <w:r w:rsidR="00B6299C" w:rsidRPr="00B6299C">
        <w:rPr>
          <w:rFonts w:ascii="Garamond" w:hAnsi="Garamond" w:cs="Palatino Linotype"/>
        </w:rPr>
        <w:lastRenderedPageBreak/>
        <w:t>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9C463C" w:rsidRPr="007A7A3D" w:rsidRDefault="009C463C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8C4D8F">
        <w:rPr>
          <w:rFonts w:ascii="Garamond" w:hAnsi="Garamond"/>
          <w:b/>
        </w:rPr>
        <w:t>60</w:t>
      </w:r>
      <w:r w:rsidR="00287A42">
        <w:rPr>
          <w:rFonts w:ascii="Garamond" w:hAnsi="Garamond"/>
          <w:b/>
        </w:rPr>
        <w:t xml:space="preserve"> </w:t>
      </w:r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608319174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608319174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817391867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proofErr w:type="gramStart"/>
      <w:r w:rsidRPr="00DD6056">
        <w:rPr>
          <w:rFonts w:ascii="Garamond" w:hAnsi="Garamond" w:cs="Arial"/>
        </w:rPr>
        <w:t>],-</w:t>
      </w:r>
      <w:proofErr w:type="gramEnd"/>
      <w:r w:rsidRPr="00DD6056">
        <w:rPr>
          <w:rFonts w:ascii="Garamond" w:hAnsi="Garamond" w:cs="Arial"/>
        </w:rPr>
        <w:t xml:space="preserve">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817391867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  <w:r w:rsidRPr="002D31DC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lastRenderedPageBreak/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591610461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591610461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9"/>
      <w:footerReference w:type="default" r:id="rId10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294" w:rsidRDefault="00E11886" w:rsidP="005C37FA">
    <w:pPr>
      <w:pStyle w:val="Zpat"/>
      <w:jc w:val="center"/>
    </w:pPr>
    <w:r>
      <w:rPr>
        <w:noProof/>
      </w:rPr>
      <w:drawing>
        <wp:inline distT="0" distB="0" distL="0" distR="0">
          <wp:extent cx="5760720" cy="127111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71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+LNntrSVgaDonN000IOFVbUqLaYMKZvCTydUzYpsfxzc/Gg9VJH+51GM8HUTyuXUT2nQH54fhB2UMkwQu8YKNA==" w:salt="LU8aja5ESev4vDHJWCOmgw=="/>
  <w:defaultTabStop w:val="708"/>
  <w:hyphenationZone w:val="425"/>
  <w:characterSpacingControl w:val="doNotCompress"/>
  <w:hdrShapeDefaults>
    <o:shapedefaults v:ext="edit" spidmax="1904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C378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4781"/>
    <w:rsid w:val="00286271"/>
    <w:rsid w:val="0028664A"/>
    <w:rsid w:val="00287340"/>
    <w:rsid w:val="00287A42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97586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D6CB0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43EA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C4D8F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18B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7F1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1886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0465"/>
    <o:shapelayout v:ext="edit">
      <o:idmap v:ext="edit" data="1"/>
    </o:shapelayout>
  </w:shapeDefaults>
  <w:decimalSymbol w:val=","/>
  <w:listSeparator w:val=";"/>
  <w15:docId w15:val="{BA3B0BB3-A3E4-4B26-BD87-9278D7969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42975-DCF6-4598-8192-6CA65D01A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9</Pages>
  <Words>3177</Words>
  <Characters>18747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60</cp:revision>
  <cp:lastPrinted>2014-05-16T09:23:00Z</cp:lastPrinted>
  <dcterms:created xsi:type="dcterms:W3CDTF">2019-05-14T14:09:00Z</dcterms:created>
  <dcterms:modified xsi:type="dcterms:W3CDTF">2020-06-03T11:05:00Z</dcterms:modified>
</cp:coreProperties>
</file>