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bookmarkStart w:id="0" w:name="_GoBack"/>
      <w:bookmarkEnd w:id="0"/>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27458">
        <w:rPr>
          <w:rFonts w:ascii="Garamond" w:hAnsi="Garamond"/>
          <w:b/>
          <w:sz w:val="32"/>
          <w:szCs w:val="36"/>
        </w:rPr>
        <w:t>3</w:t>
      </w:r>
      <w:r w:rsidR="00164158">
        <w:rPr>
          <w:rFonts w:ascii="Garamond" w:hAnsi="Garamond"/>
          <w:b/>
          <w:sz w:val="32"/>
          <w:szCs w:val="36"/>
        </w:rPr>
        <w:t>6</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1" w:name="_Toc377734748"/>
      <w:bookmarkStart w:id="2"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1"/>
      <w:bookmarkEnd w:id="2"/>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27458">
        <w:rPr>
          <w:rFonts w:ascii="Garamond" w:hAnsi="Garamond"/>
          <w:b/>
          <w:bCs/>
        </w:rPr>
        <w:t>3</w:t>
      </w:r>
      <w:r w:rsidR="00164158">
        <w:rPr>
          <w:rFonts w:ascii="Garamond" w:hAnsi="Garamond"/>
          <w:b/>
          <w:bCs/>
        </w:rPr>
        <w:t>6</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3" w:name="_Toc377734749"/>
      <w:bookmarkStart w:id="4"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64158">
        <w:rPr>
          <w:rFonts w:ascii="Garamond" w:hAnsi="Garamond"/>
          <w:b/>
        </w:rPr>
        <w:t>13 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lastRenderedPageBreak/>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ust.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27458">
        <w:rPr>
          <w:rFonts w:ascii="Garamond" w:hAnsi="Garamond"/>
          <w:b/>
        </w:rPr>
        <w:t>1</w:t>
      </w:r>
      <w:r w:rsidR="00164158">
        <w:rPr>
          <w:rFonts w:ascii="Garamond" w:hAnsi="Garamond"/>
          <w:b/>
        </w:rPr>
        <w:t>5</w:t>
      </w:r>
      <w:r w:rsidR="005F16F3">
        <w:rPr>
          <w:rFonts w:ascii="Garamond" w:hAnsi="Garamond"/>
          <w:b/>
        </w:rPr>
        <w:t>.</w:t>
      </w:r>
      <w:r w:rsidR="008605CE">
        <w:rPr>
          <w:rFonts w:ascii="Garamond" w:hAnsi="Garamond"/>
          <w:b/>
        </w:rPr>
        <w:t>0</w:t>
      </w:r>
      <w:r w:rsidR="00164158">
        <w:rPr>
          <w:rFonts w:ascii="Garamond" w:hAnsi="Garamond"/>
          <w:b/>
        </w:rPr>
        <w:t>6</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6C4AF3">
        <w:rPr>
          <w:rFonts w:ascii="Garamond" w:hAnsi="Garamond"/>
          <w:b/>
        </w:rPr>
        <w:t>09</w:t>
      </w:r>
      <w:r w:rsidR="001B77CE" w:rsidRPr="00C52D8C">
        <w:rPr>
          <w:rFonts w:ascii="Garamond" w:hAnsi="Garamond"/>
          <w:b/>
        </w:rPr>
        <w:t>:</w:t>
      </w:r>
      <w:r w:rsidR="00327458">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ocumentProtection w:edit="readOnly" w:formatting="1" w:enforcement="0"/>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FBnfQLaMdaym20OwBqgsNmtqqueQ9oWR9Htu4N2djVE=</DigestValue>
    </Reference>
    <Reference Type="http://www.w3.org/2000/09/xmldsig#Object" URI="#idOfficeObject">
      <DigestMethod Algorithm="http://www.w3.org/2001/04/xmlenc#sha256"/>
      <DigestValue>JE3lrCuep3yuX13ayprdb/R92arUB0zAmZVox6qgq+g=</DigestValue>
    </Reference>
    <Reference Type="http://uri.etsi.org/01903#SignedProperties" URI="#idSignedProperties">
      <Transforms>
        <Transform Algorithm="http://www.w3.org/TR/2001/REC-xml-c14n-20010315"/>
      </Transforms>
      <DigestMethod Algorithm="http://www.w3.org/2001/04/xmlenc#sha256"/>
      <DigestValue>pnzEtdILhdRzI3a2RHEPtapZn4O2GfO90zxONxJoG3E=</DigestValue>
    </Reference>
  </SignedInfo>
  <SignatureValue>ldfVUVkHEQ+0I98UyqZ8UE5ExtKm2fmuV0ujcpfaqPqYgMlOOWCDQPok7s+ADBc/FhkA+c9xzLT7
HG3zrM0LUUgiG4HRhIfivmh4iF9YI73azBJx3XtSfL/of6x0Bi3bwFkn/UBrqyyFNOomAt8olszp
fCRcM9De5Ut/v7UbVr71ufh0btcRzfnqUuemEzGozoWRjWYSUCL1b92bX0Lk6XXpNBtoljR7PjC0
pHjrWiJV0uWPNXJUwn8TvNCS/6LLhN5RU52VNlIMbVqvHfJwW4AExulBBX/7JgZxnvWULQPCBXfk
DxH/rx38OS+eiM5cg2q6i1Gh5rocPTe9fhZEbw==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PWYoObqufmXZWW6vfTv624YgBRVy0dXOb9e1Ke/PoLo=</DigestValue>
      </Reference>
      <Reference URI="/word/endnotes.xml?ContentType=application/vnd.openxmlformats-officedocument.wordprocessingml.endnotes+xml">
        <DigestMethod Algorithm="http://www.w3.org/2001/04/xmlenc#sha256"/>
        <DigestValue>2cOOstJaSONweolSFOJlca4HlQPgVY/vPSPefoHojhk=</DigestValue>
      </Reference>
      <Reference URI="/word/fontTable.xml?ContentType=application/vnd.openxmlformats-officedocument.wordprocessingml.fontTable+xml">
        <DigestMethod Algorithm="http://www.w3.org/2001/04/xmlenc#sha256"/>
        <DigestValue>gCDTpW/S46koK6WPrjV9BI7lMPaV9+ci1Z44CB+CT+8=</DigestValue>
      </Reference>
      <Reference URI="/word/footnotes.xml?ContentType=application/vnd.openxmlformats-officedocument.wordprocessingml.footnotes+xml">
        <DigestMethod Algorithm="http://www.w3.org/2001/04/xmlenc#sha256"/>
        <DigestValue>IlRqqDyEuFUwt598s01QTqXCIOKkIy5zKnX1LwSOVUA=</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pXVCwBM1XzGTQ8Ry2OvKQe385FHn5ksiOTtRhcgKQr8=</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2020-06-02T09:20:30Z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2020-06-02T09:20:30Z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0D0D4-40E9-48C3-ADDB-0B8F83E35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1966</Words>
  <Characters>11604</Characters>
  <Application>Microsoft Office Word</Application>
  <DocSecurity>4</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cp:revision>
  <cp:lastPrinted>2019-04-12T12:52:00Z</cp:lastPrinted>
  <dcterms:created xsi:type="dcterms:W3CDTF">2020-06-02T09:20:00Z</dcterms:created>
  <dcterms:modified xsi:type="dcterms:W3CDTF">2020-06-02T09:20:00Z</dcterms:modified>
  <cp:contentStatus/>
</cp:coreProperties>
</file>