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E77652">
        <w:rPr>
          <w:rFonts w:ascii="Garamond" w:hAnsi="Garamond"/>
        </w:rPr>
        <w:t>80</w:t>
      </w:r>
      <w:r w:rsidR="00160102">
        <w:rPr>
          <w:rFonts w:ascii="Garamond" w:hAnsi="Garamond"/>
        </w:rPr>
        <w:t xml:space="preserve"> </w:t>
      </w:r>
      <w:permStart w:id="157557978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57557978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741813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741813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  <w:bookmarkStart w:id="0" w:name="_GoBack"/>
      <w:bookmarkEnd w:id="0"/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B2EFC">
        <w:rPr>
          <w:rFonts w:ascii="Garamond" w:hAnsi="Garamond" w:cs="Arial"/>
          <w:b/>
          <w:bCs/>
        </w:rPr>
        <w:t>3</w:t>
      </w:r>
      <w:r w:rsidR="00E77652">
        <w:rPr>
          <w:rFonts w:ascii="Garamond" w:hAnsi="Garamond" w:cs="Arial"/>
          <w:b/>
          <w:bCs/>
        </w:rPr>
        <w:t>5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44062505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44062505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5755458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75755458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4339168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24339168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fjsPnSY1TYYOmYivIn+bsgT8D6I=" w:salt="lUpP5Dy5qRewd1GBix8Cvw==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77652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2EF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C7E8F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8E7D9-0106-4974-9CD9-33513691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55</cp:revision>
  <cp:lastPrinted>2014-05-16T09:23:00Z</cp:lastPrinted>
  <dcterms:created xsi:type="dcterms:W3CDTF">2019-05-14T14:09:00Z</dcterms:created>
  <dcterms:modified xsi:type="dcterms:W3CDTF">2020-05-18T12:39:00Z</dcterms:modified>
</cp:coreProperties>
</file>