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1A5DD9">
        <w:rPr>
          <w:rFonts w:ascii="Garamond" w:hAnsi="Garamond"/>
        </w:rPr>
        <w:t>71</w:t>
      </w:r>
      <w:r w:rsidR="00160102">
        <w:rPr>
          <w:rFonts w:ascii="Garamond" w:hAnsi="Garamond"/>
        </w:rPr>
        <w:t xml:space="preserve"> </w:t>
      </w:r>
      <w:permStart w:id="180625973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0625973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79135564" w:edGrp="everyone"/>
      <w:r w:rsidR="00C2230C" w:rsidRPr="00DD6056">
        <w:rPr>
          <w:rFonts w:ascii="Garamond" w:hAnsi="Garamond" w:cs="Arial"/>
          <w:b/>
        </w:rPr>
        <w:t>…………</w:t>
      </w:r>
      <w:bookmarkStart w:id="0" w:name="_GoBack"/>
      <w:bookmarkEnd w:id="0"/>
      <w:r w:rsidR="00C2230C" w:rsidRPr="00DD6056">
        <w:rPr>
          <w:rFonts w:ascii="Garamond" w:hAnsi="Garamond" w:cs="Arial"/>
          <w:b/>
        </w:rPr>
        <w:t>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7913556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DD9">
        <w:rPr>
          <w:rFonts w:ascii="Garamond" w:hAnsi="Garamond" w:cs="Arial"/>
          <w:b/>
          <w:bCs/>
        </w:rPr>
        <w:t>32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BC3DA3">
        <w:rPr>
          <w:rFonts w:ascii="Garamond" w:hAnsi="Garamond"/>
        </w:rPr>
        <w:t xml:space="preserve">včetně souvisejících služeb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 xml:space="preserve">ze č. </w:t>
      </w:r>
      <w:r w:rsidR="001A5DD9">
        <w:rPr>
          <w:rFonts w:ascii="Garamond" w:hAnsi="Garamond" w:cs="Arial"/>
        </w:rPr>
        <w:t>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 xml:space="preserve">ze č. </w:t>
      </w:r>
      <w:r w:rsidR="001A5DD9">
        <w:rPr>
          <w:rFonts w:ascii="Garamond" w:hAnsi="Garamond"/>
        </w:rPr>
        <w:t>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042B67">
        <w:rPr>
          <w:rFonts w:ascii="Garamond" w:hAnsi="Garamond"/>
          <w:b/>
        </w:rPr>
        <w:t>9</w:t>
      </w:r>
      <w:r w:rsidR="009E1202">
        <w:rPr>
          <w:rFonts w:ascii="Garamond" w:hAnsi="Garamond"/>
          <w:b/>
        </w:rPr>
        <w:t xml:space="preserve">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r w:rsidR="00BC3DA3">
        <w:rPr>
          <w:rFonts w:ascii="Garamond" w:hAnsi="Garamond"/>
        </w:rPr>
        <w:t xml:space="preserve"> </w:t>
      </w:r>
      <w:r w:rsidR="00BC3DA3" w:rsidRPr="00AF1E5D">
        <w:rPr>
          <w:rFonts w:ascii="Garamond" w:hAnsi="Garamond"/>
        </w:rPr>
        <w:t>Pokud se Prodávající zaváže k poskytnutí dalších služeb, specifikovaných v</w:t>
      </w:r>
      <w:r w:rsidR="00F12A4F">
        <w:rPr>
          <w:rFonts w:ascii="Garamond" w:hAnsi="Garamond"/>
        </w:rPr>
        <w:t xml:space="preserve"> části II. </w:t>
      </w:r>
      <w:r w:rsidR="00BC3DA3" w:rsidRPr="00AF1E5D">
        <w:rPr>
          <w:rFonts w:ascii="Garamond" w:hAnsi="Garamond"/>
        </w:rPr>
        <w:t>přílo</w:t>
      </w:r>
      <w:r w:rsidR="00F12A4F">
        <w:rPr>
          <w:rFonts w:ascii="Garamond" w:hAnsi="Garamond"/>
        </w:rPr>
        <w:t>hy</w:t>
      </w:r>
      <w:r w:rsidR="00BC3DA3" w:rsidRPr="00AF1E5D">
        <w:rPr>
          <w:rFonts w:ascii="Garamond" w:hAnsi="Garamond"/>
        </w:rPr>
        <w:t xml:space="preserve"> č. 2 této Smlouvy, bude je poskytovat ve stanovených termínech.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6704144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6704144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5803765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5803765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 xml:space="preserve">ze č. </w:t>
      </w:r>
      <w:r w:rsidR="00D96842">
        <w:rPr>
          <w:rFonts w:ascii="Garamond" w:hAnsi="Garamond" w:cs="Arial"/>
        </w:rPr>
        <w:t>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>v článku 3 a 4 této Smlouvy</w:t>
      </w:r>
      <w:r w:rsidR="00F12A4F">
        <w:rPr>
          <w:rFonts w:ascii="Garamond" w:hAnsi="Garamond" w:cs="Arial"/>
        </w:rPr>
        <w:t xml:space="preserve"> a jejích přílohách</w:t>
      </w:r>
      <w:r w:rsidR="00F335A1" w:rsidRPr="00935096">
        <w:rPr>
          <w:rFonts w:ascii="Garamond" w:hAnsi="Garamond" w:cs="Arial"/>
        </w:rPr>
        <w:t xml:space="preserve"> </w:t>
      </w:r>
      <w:r w:rsidR="00D84E64" w:rsidRPr="00935096">
        <w:rPr>
          <w:rFonts w:ascii="Garamond" w:hAnsi="Garamond" w:cs="Arial"/>
        </w:rPr>
        <w:t xml:space="preserve">oproti </w:t>
      </w:r>
      <w:r w:rsidR="00F12A4F" w:rsidRPr="00935096">
        <w:rPr>
          <w:rFonts w:ascii="Garamond" w:hAnsi="Garamond" w:cs="Arial"/>
        </w:rPr>
        <w:t>termín</w:t>
      </w:r>
      <w:r w:rsidR="00F12A4F">
        <w:rPr>
          <w:rFonts w:ascii="Garamond" w:hAnsi="Garamond" w:cs="Arial"/>
        </w:rPr>
        <w:t>ům</w:t>
      </w:r>
      <w:r w:rsidR="00F12A4F" w:rsidRPr="00935096">
        <w:rPr>
          <w:rFonts w:ascii="Garamond" w:hAnsi="Garamond" w:cs="Arial"/>
        </w:rPr>
        <w:t xml:space="preserve"> </w:t>
      </w:r>
      <w:r w:rsidR="00D84E64" w:rsidRPr="00935096">
        <w:rPr>
          <w:rFonts w:ascii="Garamond" w:hAnsi="Garamond" w:cs="Arial"/>
        </w:rPr>
        <w:t>stanoven</w:t>
      </w:r>
      <w:r w:rsidR="00F12A4F">
        <w:rPr>
          <w:rFonts w:ascii="Garamond" w:hAnsi="Garamond" w:cs="Arial"/>
        </w:rPr>
        <w:t>ým</w:t>
      </w:r>
      <w:r w:rsidR="00D84E64" w:rsidRPr="00935096">
        <w:rPr>
          <w:rFonts w:ascii="Garamond" w:hAnsi="Garamond" w:cs="Arial"/>
        </w:rPr>
        <w:t xml:space="preserve">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</w:t>
      </w:r>
      <w:r w:rsidR="00D96842">
        <w:rPr>
          <w:rFonts w:ascii="Garamond" w:hAnsi="Garamond" w:cs="Arial"/>
        </w:rPr>
        <w:t>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D96842">
        <w:rPr>
          <w:rFonts w:ascii="Garamond" w:hAnsi="Garamond" w:cs="Arial"/>
        </w:rPr>
        <w:t>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D96842">
        <w:rPr>
          <w:rFonts w:ascii="Garamond" w:hAnsi="Garamond" w:cs="Arial"/>
        </w:rPr>
        <w:t>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>Záruční opravy provede Prodávající na vlastní nákl</w:t>
      </w:r>
      <w:r w:rsidR="00AF1E5D">
        <w:rPr>
          <w:rFonts w:ascii="Garamond" w:hAnsi="Garamond" w:cs="Arial"/>
        </w:rPr>
        <w:t>ady bezodkladně, nejpozději do 2</w:t>
      </w:r>
      <w:r w:rsidR="002F7810" w:rsidRPr="00123639">
        <w:rPr>
          <w:rFonts w:ascii="Garamond" w:hAnsi="Garamond" w:cs="Arial"/>
        </w:rPr>
        <w:t xml:space="preserve">0 </w:t>
      </w:r>
      <w:r w:rsidR="00AF1E5D">
        <w:rPr>
          <w:rFonts w:ascii="Garamond" w:hAnsi="Garamond" w:cs="Arial"/>
        </w:rPr>
        <w:t>pracov</w:t>
      </w:r>
      <w:r w:rsidR="002F7810" w:rsidRPr="00123639">
        <w:rPr>
          <w:rFonts w:ascii="Garamond" w:hAnsi="Garamond" w:cs="Arial"/>
        </w:rPr>
        <w:t xml:space="preserve">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E40A41" w:rsidRDefault="00E40A41" w:rsidP="00E40A41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123A1">
        <w:rPr>
          <w:rFonts w:ascii="Garamond" w:hAnsi="Garamond"/>
        </w:rPr>
        <w:t>Podrobná t</w:t>
      </w:r>
      <w:r w:rsidRPr="00C82ECF">
        <w:rPr>
          <w:rFonts w:ascii="Garamond" w:hAnsi="Garamond"/>
        </w:rPr>
        <w:t>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646A1C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4412748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74412748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581" w:rsidRDefault="00B31581" w:rsidP="001B2927">
      <w:pPr>
        <w:spacing w:after="0" w:line="240" w:lineRule="auto"/>
      </w:pPr>
      <w:r>
        <w:separator/>
      </w:r>
    </w:p>
  </w:endnote>
  <w:endnote w:type="continuationSeparator" w:id="0">
    <w:p w:rsidR="00B31581" w:rsidRDefault="00B3158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581" w:rsidRDefault="00B31581" w:rsidP="001B2927">
      <w:pPr>
        <w:spacing w:after="0" w:line="240" w:lineRule="auto"/>
      </w:pPr>
      <w:r>
        <w:separator/>
      </w:r>
    </w:p>
  </w:footnote>
  <w:footnote w:type="continuationSeparator" w:id="0">
    <w:p w:rsidR="00B31581" w:rsidRDefault="00B31581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ocumentProtection w:edit="readOnly" w:formatting="1" w:enforcement="1" w:cryptProviderType="rsaFull" w:cryptAlgorithmClass="hash" w:cryptAlgorithmType="typeAny" w:cryptAlgorithmSid="4" w:cryptSpinCount="100000" w:hash="XI1eJqA0at9kkttkbzuVgMY1arY=" w:salt="eFieP35ZXEEdgIui0f+gF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2B67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A5DD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087C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45D63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3A1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656E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2F9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3ED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96014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1E5D"/>
    <w:rsid w:val="00AF36D9"/>
    <w:rsid w:val="00AF481B"/>
    <w:rsid w:val="00B0195E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1581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3DA3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96842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0A41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E45E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2A4F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BC426-08A5-49BB-A69E-903DB00B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3216</Words>
  <Characters>18981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</cp:revision>
  <cp:lastPrinted>2014-05-16T09:23:00Z</cp:lastPrinted>
  <dcterms:created xsi:type="dcterms:W3CDTF">2020-05-15T08:29:00Z</dcterms:created>
  <dcterms:modified xsi:type="dcterms:W3CDTF">2020-05-15T08:40:00Z</dcterms:modified>
</cp:coreProperties>
</file>