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664C40">
        <w:rPr>
          <w:rFonts w:ascii="Garamond" w:hAnsi="Garamond"/>
        </w:rPr>
        <w:t>53</w:t>
      </w:r>
      <w:r w:rsidR="00160102">
        <w:rPr>
          <w:rFonts w:ascii="Garamond" w:hAnsi="Garamond"/>
        </w:rPr>
        <w:t xml:space="preserve"> </w:t>
      </w:r>
      <w:permStart w:id="107132992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7132992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5589975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65589975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64C40">
        <w:rPr>
          <w:rFonts w:ascii="Garamond" w:hAnsi="Garamond" w:cs="Arial"/>
          <w:b/>
          <w:bCs/>
        </w:rPr>
        <w:t>33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664C40">
        <w:rPr>
          <w:rFonts w:ascii="Garamond" w:hAnsi="Garamond" w:cs="Arial"/>
        </w:rPr>
        <w:t xml:space="preserve"> a 2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664C40">
        <w:rPr>
          <w:rFonts w:ascii="Garamond" w:hAnsi="Garamond"/>
        </w:rPr>
        <w:t xml:space="preserve"> a 2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664C40" w:rsidRDefault="00664C40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664C40" w:rsidRPr="00664C40" w:rsidRDefault="00664C40" w:rsidP="00664C40">
      <w:pPr>
        <w:spacing w:after="0"/>
        <w:ind w:left="705"/>
        <w:jc w:val="both"/>
        <w:rPr>
          <w:rFonts w:ascii="Garamond" w:hAnsi="Garamond"/>
          <w:szCs w:val="24"/>
        </w:rPr>
      </w:pPr>
      <w:r w:rsidRPr="00664C40">
        <w:rPr>
          <w:rFonts w:ascii="Garamond" w:hAnsi="Garamond"/>
          <w:szCs w:val="24"/>
        </w:rPr>
        <w:t>Doprava zařízení do místa plnění včetně jeho vykládky, manipulace a ustavení na místo určené zadavatelem a uvedení zařízení do plnohodnotného provozu v místě plnění.</w:t>
      </w:r>
    </w:p>
    <w:p w:rsidR="00664C40" w:rsidRPr="00664C40" w:rsidRDefault="00664C40" w:rsidP="00664C40">
      <w:pPr>
        <w:spacing w:after="0"/>
        <w:ind w:left="705"/>
        <w:jc w:val="both"/>
        <w:rPr>
          <w:rFonts w:ascii="Garamond" w:hAnsi="Garamond"/>
          <w:szCs w:val="24"/>
        </w:rPr>
      </w:pPr>
    </w:p>
    <w:p w:rsidR="00664C40" w:rsidRPr="00664C40" w:rsidRDefault="00664C40" w:rsidP="00664C40">
      <w:pPr>
        <w:spacing w:after="0"/>
        <w:ind w:left="705"/>
        <w:jc w:val="both"/>
        <w:rPr>
          <w:rFonts w:ascii="Garamond" w:hAnsi="Garamond"/>
          <w:szCs w:val="24"/>
        </w:rPr>
      </w:pPr>
    </w:p>
    <w:p w:rsidR="00664C40" w:rsidRDefault="00664C40" w:rsidP="00664C40">
      <w:pPr>
        <w:spacing w:after="0"/>
        <w:ind w:left="705"/>
        <w:jc w:val="both"/>
        <w:rPr>
          <w:rFonts w:ascii="Garamond" w:hAnsi="Garamond"/>
          <w:szCs w:val="24"/>
        </w:rPr>
      </w:pPr>
      <w:r w:rsidRPr="00664C40">
        <w:rPr>
          <w:rFonts w:ascii="Garamond" w:hAnsi="Garamond"/>
          <w:szCs w:val="24"/>
        </w:rPr>
        <w:lastRenderedPageBreak/>
        <w:t>Základní zaškolení obsluhy (zejm. nastavení a ovládání zařízení) v místě plnění na dodaném zařízení pro 2 osoby v celkovém rozsahu min. 8 hodin.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664C40">
        <w:rPr>
          <w:rFonts w:ascii="Garamond" w:hAnsi="Garamond"/>
          <w:b/>
        </w:rPr>
        <w:t>3 měsíců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489965666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48996566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395708026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395708026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 xml:space="preserve">stane do prodlení se splatností. Lhůta </w:t>
      </w:r>
      <w:r w:rsidR="0044259F" w:rsidRPr="00DD6056">
        <w:rPr>
          <w:rFonts w:ascii="Garamond" w:hAnsi="Garamond" w:cs="Arial"/>
        </w:rPr>
        <w:lastRenderedPageBreak/>
        <w:t>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664C40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lastRenderedPageBreak/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664C40">
        <w:rPr>
          <w:rFonts w:ascii="Garamond" w:hAnsi="Garamond" w:cs="Arial"/>
        </w:rPr>
        <w:t xml:space="preserve"> a 2</w:t>
      </w:r>
      <w:bookmarkStart w:id="0" w:name="_GoBack"/>
      <w:bookmarkEnd w:id="0"/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E40A41" w:rsidRDefault="00E40A41" w:rsidP="00E40A41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2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49248221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49248221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rutnQOWcY+vht5iUAfmoSxi2guY=" w:salt="8wg6Nc1HEvuAX5cQeGwO4Q=="/>
  <w:defaultTabStop w:val="708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64C40"/>
    <w:rsid w:val="006656E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195E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0A41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3A613-1183-4FF2-B54E-A6391421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9</Pages>
  <Words>3234</Words>
  <Characters>19084</Characters>
  <Application>Microsoft Office Word</Application>
  <DocSecurity>8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55</cp:revision>
  <cp:lastPrinted>2014-05-16T09:23:00Z</cp:lastPrinted>
  <dcterms:created xsi:type="dcterms:W3CDTF">2019-05-14T14:09:00Z</dcterms:created>
  <dcterms:modified xsi:type="dcterms:W3CDTF">2020-04-22T09:14:00Z</dcterms:modified>
</cp:coreProperties>
</file>