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C11952">
        <w:rPr>
          <w:rFonts w:ascii="Garamond" w:hAnsi="Garamond"/>
        </w:rPr>
        <w:t>1</w:t>
      </w:r>
      <w:r w:rsidR="005B4FF9">
        <w:rPr>
          <w:rFonts w:ascii="Garamond" w:hAnsi="Garamond"/>
        </w:rPr>
        <w:t>46</w:t>
      </w:r>
      <w:r w:rsidR="00160102">
        <w:rPr>
          <w:rFonts w:ascii="Garamond" w:hAnsi="Garamond"/>
        </w:rPr>
        <w:t xml:space="preserve"> </w:t>
      </w:r>
      <w:permStart w:id="1697581125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697581125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510677083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1510677083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  <w:bookmarkStart w:id="0" w:name="_GoBack"/>
      <w:bookmarkEnd w:id="0"/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5B4FF9">
        <w:rPr>
          <w:rFonts w:ascii="Garamond" w:hAnsi="Garamond" w:cs="Arial"/>
          <w:b/>
          <w:bCs/>
        </w:rPr>
        <w:t>31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9C463C" w:rsidRPr="007A7A3D" w:rsidRDefault="009C463C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5064AE">
        <w:rPr>
          <w:rFonts w:ascii="Garamond" w:hAnsi="Garamond"/>
          <w:b/>
        </w:rPr>
        <w:t xml:space="preserve">60 kalendářních </w:t>
      </w:r>
      <w:r w:rsidR="00EE4167">
        <w:rPr>
          <w:rFonts w:ascii="Garamond" w:hAnsi="Garamond"/>
          <w:b/>
        </w:rPr>
        <w:t>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482763372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482763372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750863058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750863058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  <w:r w:rsidRPr="002D31DC">
        <w:rPr>
          <w:rFonts w:ascii="Garamond" w:hAnsi="Garamond"/>
          <w:b/>
        </w:rPr>
        <w:t>Daňový doklad (faktura) musí obsahovat identifikační údaje projektu, ze kterého je předmět smlouvy financován, a to číslo projektu a jeho název.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</w:t>
      </w:r>
      <w:r w:rsidR="00940E93" w:rsidRPr="00940E93">
        <w:rPr>
          <w:rFonts w:ascii="Garamond" w:hAnsi="Garamond"/>
        </w:rPr>
        <w:lastRenderedPageBreak/>
        <w:t xml:space="preserve">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</w:t>
      </w:r>
      <w:r w:rsidR="002F7810" w:rsidRPr="003B4958">
        <w:rPr>
          <w:rFonts w:ascii="Garamond" w:hAnsi="Garamond" w:cs="Arial"/>
        </w:rPr>
        <w:lastRenderedPageBreak/>
        <w:t>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lastRenderedPageBreak/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1904611544" w:edGrp="everyone"/>
            <w:r>
              <w:rPr>
                <w:rFonts w:ascii="Garamond" w:hAnsi="Garamond"/>
                <w:szCs w:val="20"/>
              </w:rPr>
              <w:t>[</w:t>
            </w:r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  <w:permEnd w:id="1904611544"/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9C463C" w:rsidP="005C37FA">
    <w:pPr>
      <w:pStyle w:val="Zpat"/>
      <w:jc w:val="center"/>
    </w:pPr>
    <w:r>
      <w:rPr>
        <w:noProof/>
      </w:rPr>
      <w:drawing>
        <wp:inline distT="0" distB="0" distL="0" distR="0" wp14:anchorId="3AC4D0D4" wp14:editId="3DA34593">
          <wp:extent cx="5609524" cy="1104762"/>
          <wp:effectExtent l="0" t="0" r="0" b="63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09524" cy="1104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zx8SWYNHuV/sfHyj8qfy24BQe50=" w:salt="wTyKTWYAaTBVI84HtlhBBA=="/>
  <w:defaultTabStop w:val="708"/>
  <w:hyphenationZone w:val="425"/>
  <w:characterSpacingControl w:val="doNotCompress"/>
  <w:hdrShapeDefaults>
    <o:shapedefaults v:ext="edit" spidmax="1781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1AC2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D5C6C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064AE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4FF9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6F39A0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43EA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0B7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3B2D"/>
    <w:rsid w:val="009D5AE1"/>
    <w:rsid w:val="009D6CD0"/>
    <w:rsid w:val="009D779E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12FD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1952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649D"/>
    <w:rsid w:val="00DB798A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E6E75"/>
    <w:rsid w:val="00DF19A3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E4167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1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31525-9964-4329-9970-1641601AD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9</Pages>
  <Words>3179</Words>
  <Characters>18759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51</cp:revision>
  <cp:lastPrinted>2014-05-16T09:23:00Z</cp:lastPrinted>
  <dcterms:created xsi:type="dcterms:W3CDTF">2019-05-14T14:09:00Z</dcterms:created>
  <dcterms:modified xsi:type="dcterms:W3CDTF">2020-04-16T10:43:00Z</dcterms:modified>
</cp:coreProperties>
</file>