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C11952">
        <w:rPr>
          <w:rFonts w:ascii="Garamond" w:hAnsi="Garamond"/>
        </w:rPr>
        <w:t>1</w:t>
      </w:r>
      <w:r w:rsidR="00B177F1">
        <w:rPr>
          <w:rFonts w:ascii="Garamond" w:hAnsi="Garamond"/>
        </w:rPr>
        <w:t>32</w:t>
      </w:r>
      <w:r w:rsidR="00160102">
        <w:rPr>
          <w:rFonts w:ascii="Garamond" w:hAnsi="Garamond"/>
        </w:rPr>
        <w:t xml:space="preserve"> </w:t>
      </w:r>
      <w:permStart w:id="1304982073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304982073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683832648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683832648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C1AC2">
        <w:rPr>
          <w:rFonts w:ascii="Garamond" w:hAnsi="Garamond" w:cs="Arial"/>
          <w:b/>
          <w:bCs/>
        </w:rPr>
        <w:t>2</w:t>
      </w:r>
      <w:r w:rsidR="00B177F1">
        <w:rPr>
          <w:rFonts w:ascii="Garamond" w:hAnsi="Garamond" w:cs="Arial"/>
          <w:b/>
          <w:bCs/>
        </w:rPr>
        <w:t>9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  <w:bookmarkStart w:id="0" w:name="_GoBack"/>
      <w:bookmarkEnd w:id="0"/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9E1202">
        <w:rPr>
          <w:rFonts w:ascii="Garamond" w:hAnsi="Garamond"/>
          <w:b/>
        </w:rPr>
        <w:t xml:space="preserve">60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466029148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466029148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778865129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778865129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893741514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893741514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gzqzjR1pgDc67Bhs1FBATfqsC/o=" w:salt="Af/4Fgv91VQ2FKumo//MgA==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8C728-4B04-421F-8C8E-A02E47062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9</Pages>
  <Words>3177</Words>
  <Characters>18748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52</cp:revision>
  <cp:lastPrinted>2014-05-16T09:23:00Z</cp:lastPrinted>
  <dcterms:created xsi:type="dcterms:W3CDTF">2019-05-14T14:09:00Z</dcterms:created>
  <dcterms:modified xsi:type="dcterms:W3CDTF">2020-04-06T07:56:00Z</dcterms:modified>
</cp:coreProperties>
</file>