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</w:t>
      </w:r>
      <w:r w:rsidR="006656EF">
        <w:rPr>
          <w:rFonts w:ascii="Garamond" w:hAnsi="Garamond"/>
        </w:rPr>
        <w:t>23</w:t>
      </w:r>
      <w:r w:rsidR="00160102">
        <w:rPr>
          <w:rFonts w:ascii="Garamond" w:hAnsi="Garamond"/>
        </w:rPr>
        <w:t xml:space="preserve"> </w:t>
      </w:r>
      <w:permStart w:id="1819754882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81975488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860444915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86044491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C1AC2">
        <w:rPr>
          <w:rFonts w:ascii="Garamond" w:hAnsi="Garamond" w:cs="Arial"/>
          <w:b/>
          <w:bCs/>
        </w:rPr>
        <w:t>2</w:t>
      </w:r>
      <w:r w:rsidR="006656EF">
        <w:rPr>
          <w:rFonts w:ascii="Garamond" w:hAnsi="Garamond" w:cs="Arial"/>
          <w:b/>
          <w:bCs/>
        </w:rPr>
        <w:t>6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E1202">
        <w:rPr>
          <w:rFonts w:ascii="Garamond" w:hAnsi="Garamond"/>
          <w:b/>
        </w:rPr>
        <w:t xml:space="preserve">60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24781931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24781931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35056636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535056636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E40A41" w:rsidRDefault="00E40A41" w:rsidP="00E40A41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 xml:space="preserve">Příloha č. </w:t>
      </w:r>
      <w:r>
        <w:rPr>
          <w:rFonts w:ascii="Garamond" w:hAnsi="Garamond"/>
        </w:rPr>
        <w:t>2</w:t>
      </w:r>
      <w:bookmarkStart w:id="0" w:name="_GoBack"/>
      <w:bookmarkEnd w:id="0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646A1C">
        <w:rPr>
          <w:rFonts w:ascii="Garamond" w:hAnsi="Garamond" w:cs="Arial"/>
        </w:rPr>
        <w:lastRenderedPageBreak/>
        <w:t>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83590714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83590714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0r8wKmhzS3N3h2ELK3FEdygd9SA=" w:salt="Wy2/VLvQ48sXPAXb/uNsUw==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656E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0A41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AFA30-5DDB-45FE-BDA0-C1BD92CB4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9</Pages>
  <Words>3186</Words>
  <Characters>18800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53</cp:revision>
  <cp:lastPrinted>2014-05-16T09:23:00Z</cp:lastPrinted>
  <dcterms:created xsi:type="dcterms:W3CDTF">2019-05-14T14:09:00Z</dcterms:created>
  <dcterms:modified xsi:type="dcterms:W3CDTF">2020-04-01T11:52:00Z</dcterms:modified>
</cp:coreProperties>
</file>