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C11952">
        <w:rPr>
          <w:rFonts w:ascii="Garamond" w:hAnsi="Garamond"/>
        </w:rPr>
        <w:t>11</w:t>
      </w:r>
      <w:r w:rsidR="009E1202">
        <w:rPr>
          <w:rFonts w:ascii="Garamond" w:hAnsi="Garamond"/>
        </w:rPr>
        <w:t>6</w:t>
      </w:r>
      <w:r w:rsidR="00160102">
        <w:rPr>
          <w:rFonts w:ascii="Garamond" w:hAnsi="Garamond"/>
        </w:rPr>
        <w:t xml:space="preserve"> </w:t>
      </w:r>
      <w:permStart w:id="788139446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78813944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3584604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53584604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C1AC2">
        <w:rPr>
          <w:rFonts w:ascii="Garamond" w:hAnsi="Garamond" w:cs="Arial"/>
          <w:b/>
          <w:bCs/>
        </w:rPr>
        <w:t>2</w:t>
      </w:r>
      <w:r w:rsidR="009E1202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E1202">
        <w:rPr>
          <w:rFonts w:ascii="Garamond" w:hAnsi="Garamond"/>
          <w:b/>
        </w:rPr>
        <w:t xml:space="preserve">60 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6516479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6516479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3422362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3422362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484926484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484926484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o+xhD8zKy7782kb81iBaEsqGvg=" w:salt="wjixk0Z0ZCR/2HgRcGjakA==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B35D4-95D9-4524-BA4E-C9D3D14A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50</cp:revision>
  <cp:lastPrinted>2014-05-16T09:23:00Z</cp:lastPrinted>
  <dcterms:created xsi:type="dcterms:W3CDTF">2019-05-14T14:09:00Z</dcterms:created>
  <dcterms:modified xsi:type="dcterms:W3CDTF">2020-03-30T06:47:00Z</dcterms:modified>
</cp:coreProperties>
</file>