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114</w:t>
      </w:r>
      <w:r w:rsidR="00160102">
        <w:rPr>
          <w:rFonts w:ascii="Garamond" w:hAnsi="Garamond"/>
        </w:rPr>
        <w:t xml:space="preserve"> </w:t>
      </w:r>
      <w:permStart w:id="93598677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3598677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0963653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0963653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C11952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C11952">
        <w:rPr>
          <w:rFonts w:ascii="Garamond" w:hAnsi="Garamond"/>
          <w:b/>
        </w:rPr>
        <w:t>6</w:t>
      </w:r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2280741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2280741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6225982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36225982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 xml:space="preserve">mlouva se podepisuje oběma smluvními stranami elektronicky pomocí uznávaného </w:t>
      </w:r>
      <w:bookmarkStart w:id="0" w:name="_GoBack"/>
      <w:bookmarkEnd w:id="0"/>
      <w:r w:rsidR="00446ECB" w:rsidRPr="00646A1C">
        <w:rPr>
          <w:rFonts w:ascii="Garamond" w:hAnsi="Garamond"/>
        </w:rPr>
        <w:t>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445738875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445738875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lVmAhj3qI3x957L5BA3X9ZDyOTc=" w:salt="Ub5+2aXdv7a8aR6MAZAB4g==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AAB2-031C-47A5-9FED-5A132408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48</cp:revision>
  <cp:lastPrinted>2014-05-16T09:23:00Z</cp:lastPrinted>
  <dcterms:created xsi:type="dcterms:W3CDTF">2019-05-14T14:09:00Z</dcterms:created>
  <dcterms:modified xsi:type="dcterms:W3CDTF">2020-03-27T09:52:00Z</dcterms:modified>
</cp:coreProperties>
</file>