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</w:t>
      </w:r>
      <w:r w:rsidR="00862D63">
        <w:rPr>
          <w:rFonts w:ascii="Garamond" w:hAnsi="Garamond"/>
        </w:rPr>
        <w:t>20</w:t>
      </w:r>
      <w:r w:rsidR="00E040C1" w:rsidRPr="00E040C1">
        <w:rPr>
          <w:rFonts w:ascii="Garamond" w:hAnsi="Garamond"/>
        </w:rPr>
        <w:t>V00000</w:t>
      </w:r>
      <w:r w:rsidR="00862D63">
        <w:rPr>
          <w:rFonts w:ascii="Garamond" w:hAnsi="Garamond"/>
        </w:rPr>
        <w:t>0</w:t>
      </w:r>
      <w:r w:rsidR="00A312FD">
        <w:rPr>
          <w:rFonts w:ascii="Garamond" w:hAnsi="Garamond"/>
        </w:rPr>
        <w:t>9</w:t>
      </w:r>
      <w:r w:rsidR="000E174B">
        <w:rPr>
          <w:rFonts w:ascii="Garamond" w:hAnsi="Garamond"/>
        </w:rPr>
        <w:t>6</w:t>
      </w:r>
      <w:r w:rsidR="00160102">
        <w:rPr>
          <w:rFonts w:ascii="Garamond" w:hAnsi="Garamond"/>
        </w:rPr>
        <w:t xml:space="preserve"> </w:t>
      </w:r>
      <w:permStart w:id="1174556718" w:edGrp="everyone"/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1174556718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</w:t>
      </w:r>
      <w:r w:rsidR="00F403F8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916289571" w:edGrp="everyone"/>
      <w:r w:rsidR="00C2230C" w:rsidRPr="00DD6056">
        <w:rPr>
          <w:rFonts w:ascii="Garamond" w:hAnsi="Garamond" w:cs="Arial"/>
          <w:b/>
        </w:rPr>
        <w:t>……………………</w:t>
      </w:r>
      <w:r w:rsidR="002D57EA" w:rsidRPr="00DD6056">
        <w:rPr>
          <w:rFonts w:ascii="Garamond" w:hAnsi="Garamond" w:cs="Arial"/>
        </w:rPr>
        <w:t>[</w:t>
      </w:r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</w:t>
      </w:r>
      <w:r w:rsidR="00724D0F">
        <w:rPr>
          <w:rFonts w:ascii="Garamond" w:hAnsi="Garamond" w:cs="Arial"/>
          <w:highlight w:val="yellow"/>
        </w:rPr>
        <w:t>V</w:t>
      </w:r>
      <w:r w:rsidR="00C16539">
        <w:rPr>
          <w:rFonts w:ascii="Garamond" w:hAnsi="Garamond" w:cs="Arial"/>
          <w:highlight w:val="yellow"/>
        </w:rPr>
        <w:t>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853051">
        <w:rPr>
          <w:rFonts w:ascii="Garamond" w:hAnsi="Garamond" w:cs="Arial"/>
          <w:b/>
        </w:rPr>
        <w:t>………………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spojení:  </w:t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49662A" w:rsidRDefault="00D21250" w:rsidP="0049662A">
      <w:pPr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……………………</w:t>
      </w:r>
      <w:r w:rsidR="00D7000A" w:rsidRPr="00DD6056">
        <w:rPr>
          <w:rFonts w:ascii="Garamond" w:hAnsi="Garamond" w:cs="Arial"/>
        </w:rPr>
        <w:t>[</w:t>
      </w:r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  <w:r w:rsidR="0049662A" w:rsidRPr="0049662A">
        <w:rPr>
          <w:rFonts w:ascii="Garamond" w:hAnsi="Garamond" w:cs="Arial"/>
        </w:rPr>
        <w:t xml:space="preserve">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zapsaný v obchodním rejstříku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 vedeném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oddíl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vložka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</w:p>
    <w:permEnd w:id="916289571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r w:rsidR="003B4958" w:rsidRPr="003B4958">
        <w:rPr>
          <w:rFonts w:ascii="Garamond" w:hAnsi="Garamond" w:cs="Arial"/>
          <w:b/>
          <w:bCs/>
        </w:rPr>
        <w:t>0</w:t>
      </w:r>
      <w:r w:rsidR="007B4690">
        <w:rPr>
          <w:rFonts w:ascii="Garamond" w:hAnsi="Garamond" w:cs="Arial"/>
          <w:b/>
          <w:bCs/>
        </w:rPr>
        <w:t>1</w:t>
      </w:r>
      <w:r w:rsidR="000E174B">
        <w:rPr>
          <w:rFonts w:ascii="Garamond" w:hAnsi="Garamond" w:cs="Arial"/>
          <w:b/>
          <w:bCs/>
        </w:rPr>
        <w:t>7</w:t>
      </w:r>
      <w:r w:rsidR="005909B9" w:rsidRPr="003B4958">
        <w:rPr>
          <w:rFonts w:ascii="Garamond" w:hAnsi="Garamond" w:cs="Arial"/>
          <w:b/>
          <w:bCs/>
        </w:rPr>
        <w:t>- 20</w:t>
      </w:r>
      <w:r w:rsidR="00862D63">
        <w:rPr>
          <w:rFonts w:ascii="Garamond" w:hAnsi="Garamond" w:cs="Arial"/>
          <w:b/>
          <w:bCs/>
        </w:rPr>
        <w:t>20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3D2BA4" w:rsidRDefault="00413229" w:rsidP="003D2BA4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  <w:r w:rsidR="00622E4C">
        <w:rPr>
          <w:rFonts w:ascii="Garamond" w:hAnsi="Garamond"/>
          <w:szCs w:val="24"/>
        </w:rPr>
        <w:t xml:space="preserve"> </w:t>
      </w:r>
    </w:p>
    <w:p w:rsidR="008475BF" w:rsidRDefault="008475BF" w:rsidP="003D2BA4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748A0" w:rsidRDefault="0033732B" w:rsidP="001A59BF">
      <w:pPr>
        <w:spacing w:after="0"/>
        <w:ind w:left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="00FD1767"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1B46C6" w:rsidRDefault="001B46C6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9C463C" w:rsidRPr="007A7A3D" w:rsidRDefault="009C463C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086FFB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A312FD">
        <w:rPr>
          <w:rFonts w:ascii="Garamond" w:hAnsi="Garamond"/>
          <w:b/>
        </w:rPr>
        <w:t>3</w:t>
      </w:r>
      <w:r w:rsidR="00EE4167">
        <w:rPr>
          <w:rFonts w:ascii="Garamond" w:hAnsi="Garamond"/>
          <w:b/>
        </w:rPr>
        <w:t>0 dnů</w:t>
      </w:r>
      <w:r w:rsidR="0096370F">
        <w:rPr>
          <w:rFonts w:ascii="Garamond" w:hAnsi="Garamond"/>
          <w:b/>
        </w:rPr>
        <w:t xml:space="preserve"> </w:t>
      </w:r>
      <w:r w:rsidR="003824F4" w:rsidRPr="00201704">
        <w:rPr>
          <w:rFonts w:ascii="Garamond" w:hAnsi="Garamond"/>
        </w:rPr>
        <w:t xml:space="preserve">ode dne </w:t>
      </w:r>
      <w:r w:rsidR="00F403F8">
        <w:rPr>
          <w:rFonts w:ascii="Garamond" w:hAnsi="Garamond"/>
        </w:rPr>
        <w:t>uveřejnění smlouvy v registru smluv a dojití výzvy k plnění</w:t>
      </w:r>
      <w:r w:rsidR="003824F4" w:rsidRPr="00201704">
        <w:rPr>
          <w:rFonts w:ascii="Garamond" w:hAnsi="Garamond"/>
        </w:rPr>
        <w:t xml:space="preserve">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1283159599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1283159599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05AC6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9C463C" w:rsidRDefault="009C463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9C463C" w:rsidRDefault="009C463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7A7A3D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891445535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],-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</w:p>
    <w:permEnd w:id="891445535"/>
    <w:p w:rsid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</w:p>
    <w:p w:rsidR="007A7A3D" w:rsidRDefault="007A7A3D" w:rsidP="003D2BA4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  <w:r w:rsidRPr="007A7A3D"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96370F" w:rsidRDefault="0096370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96370F" w:rsidRDefault="0096370F" w:rsidP="00F335A1">
      <w:pPr>
        <w:spacing w:after="0"/>
        <w:ind w:left="705"/>
        <w:jc w:val="both"/>
        <w:rPr>
          <w:rFonts w:ascii="Garamond" w:hAnsi="Garamond" w:cs="Arial"/>
        </w:rPr>
      </w:pPr>
      <w:r w:rsidRPr="002D31DC">
        <w:rPr>
          <w:rFonts w:ascii="Garamond" w:hAnsi="Garamond"/>
          <w:b/>
        </w:rPr>
        <w:t>Daňový doklad (faktura) musí obsahovat identifikační údaje projektu, ze kterého je předmět smlouvy financován, a to číslo projektu a jeho název.</w:t>
      </w:r>
    </w:p>
    <w:p w:rsidR="00A02AB2" w:rsidRDefault="00A02AB2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lastRenderedPageBreak/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446ACE" w:rsidRPr="00DD6056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BA11E1" w:rsidP="00F335A1">
      <w:pPr>
        <w:spacing w:after="0"/>
        <w:ind w:left="703" w:hanging="703"/>
        <w:jc w:val="both"/>
        <w:rPr>
          <w:rFonts w:ascii="Garamond" w:hAnsi="Garamond"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</w:t>
      </w:r>
      <w:r w:rsidR="00940E93" w:rsidRPr="00940E93">
        <w:rPr>
          <w:rFonts w:ascii="Garamond" w:hAnsi="Garamond"/>
        </w:rPr>
        <w:lastRenderedPageBreak/>
        <w:t xml:space="preserve">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B92DB9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9C0CE4">
        <w:rPr>
          <w:rFonts w:ascii="Garamond" w:hAnsi="Garamond" w:cs="Arial"/>
        </w:rPr>
        <w:t>24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 xml:space="preserve">č. 1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</w:t>
      </w:r>
      <w:r w:rsidR="002F7810" w:rsidRPr="003B4958">
        <w:rPr>
          <w:rFonts w:ascii="Garamond" w:hAnsi="Garamond" w:cs="Arial"/>
        </w:rPr>
        <w:lastRenderedPageBreak/>
        <w:t>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Pr="00DD6056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lastRenderedPageBreak/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4C5E48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A5467" w:rsidRDefault="009842ED" w:rsidP="00D05AC6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t>Příloha č. 1</w:t>
      </w:r>
      <w:r w:rsidR="006C75A3">
        <w:rPr>
          <w:rFonts w:ascii="Garamond" w:hAnsi="Garamond"/>
        </w:rPr>
        <w:tab/>
      </w:r>
      <w:r w:rsidR="006C75A3">
        <w:rPr>
          <w:rFonts w:ascii="Garamond" w:hAnsi="Garamond"/>
        </w:rPr>
        <w:tab/>
      </w:r>
      <w:r w:rsidR="00D05AC6" w:rsidRPr="00C82ECF">
        <w:rPr>
          <w:rFonts w:ascii="Garamond" w:hAnsi="Garamond"/>
        </w:rPr>
        <w:t>Technická specifikace předmětu veřejné zakázky</w:t>
      </w: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02AB2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A02AB2" w:rsidRDefault="00A02AB2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A02AB2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>doc. Dr. RNDr. Miroslav Holeček</w:t>
            </w:r>
          </w:p>
          <w:p w:rsidR="00FD1767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rektor</w:t>
            </w:r>
          </w:p>
          <w:p w:rsidR="00A02AB2" w:rsidRPr="00BA0E31" w:rsidRDefault="00A02AB2" w:rsidP="00485CD8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DF19A3" w:rsidRDefault="00DF19A3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A02AB2" w:rsidRDefault="00A02AB2" w:rsidP="00A02AB2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[</w:t>
            </w:r>
            <w:permStart w:id="306057954" w:edGrp="everyone"/>
            <w:r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>
              <w:rPr>
                <w:rFonts w:ascii="Garamond" w:hAnsi="Garamond" w:cs="Arial"/>
              </w:rPr>
              <w:t>DODAVATEL</w:t>
            </w:r>
            <w:permEnd w:id="306057954"/>
            <w:r>
              <w:rPr>
                <w:rFonts w:ascii="Garamond" w:hAnsi="Garamond"/>
                <w:szCs w:val="20"/>
              </w:rPr>
              <w:t>]</w:t>
            </w:r>
          </w:p>
          <w:p w:rsidR="00FD1767" w:rsidRPr="00BA0E31" w:rsidRDefault="00A02AB2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A02AB2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10"/>
      <w:footerReference w:type="default" r:id="rId11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3F8974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97C" w:rsidRDefault="0052697C" w:rsidP="001B2927">
      <w:pPr>
        <w:spacing w:after="0" w:line="240" w:lineRule="auto"/>
      </w:pPr>
      <w:r>
        <w:separator/>
      </w:r>
    </w:p>
  </w:endnote>
  <w:end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294" w:rsidRDefault="009C463C" w:rsidP="005C37FA">
    <w:pPr>
      <w:pStyle w:val="Zpat"/>
      <w:jc w:val="center"/>
    </w:pPr>
    <w:r>
      <w:rPr>
        <w:noProof/>
      </w:rPr>
      <w:drawing>
        <wp:inline distT="0" distB="0" distL="0" distR="0" wp14:anchorId="3AC4D0D4" wp14:editId="3DA34593">
          <wp:extent cx="5609524" cy="1104762"/>
          <wp:effectExtent l="0" t="0" r="0" b="63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09524" cy="11047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97C" w:rsidRDefault="0052697C" w:rsidP="001B2927">
      <w:pPr>
        <w:spacing w:after="0" w:line="240" w:lineRule="auto"/>
      </w:pPr>
      <w:r>
        <w:separator/>
      </w:r>
    </w:p>
  </w:footnote>
  <w:foot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  <w:p w:rsidR="007B2585" w:rsidRDefault="007B2585">
      <w:pPr>
        <w:pStyle w:val="Textpoznpodarou"/>
        <w:rPr>
          <w:rFonts w:ascii="Garamond" w:hAnsi="Garamond"/>
        </w:rPr>
      </w:pPr>
      <w:bookmarkStart w:id="0" w:name="_GoBack"/>
      <w:bookmarkEnd w:id="0"/>
    </w:p>
    <w:p w:rsidR="007B2585" w:rsidRDefault="007B258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uresova">
    <w15:presenceInfo w15:providerId="None" w15:userId="Bures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ocumentProtection w:edit="readOnly" w:formatting="1" w:enforcement="1" w:cryptProviderType="rsaFull" w:cryptAlgorithmClass="hash" w:cryptAlgorithmType="typeAny" w:cryptAlgorithmSid="4" w:cryptSpinCount="100000" w:hash="WFlpjNrraRh6ue3nAyqdlDD1T1A=" w:salt="lKCYyWVdRKKEYLTTxmmJSQ=="/>
  <w:defaultTabStop w:val="708"/>
  <w:hyphenationZone w:val="425"/>
  <w:characterSpacingControl w:val="doNotCompress"/>
  <w:hdrShapeDefaults>
    <o:shapedefaults v:ext="edit" spidmax="1679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21F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242"/>
    <w:rsid w:val="00052A41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6022"/>
    <w:rsid w:val="000E010A"/>
    <w:rsid w:val="000E027E"/>
    <w:rsid w:val="000E174B"/>
    <w:rsid w:val="000E4372"/>
    <w:rsid w:val="000E6D8F"/>
    <w:rsid w:val="000F714C"/>
    <w:rsid w:val="001067EC"/>
    <w:rsid w:val="00113317"/>
    <w:rsid w:val="0011539D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A59BF"/>
    <w:rsid w:val="001B0B29"/>
    <w:rsid w:val="001B1465"/>
    <w:rsid w:val="001B2927"/>
    <w:rsid w:val="001B46C6"/>
    <w:rsid w:val="001B5139"/>
    <w:rsid w:val="001B75A3"/>
    <w:rsid w:val="001C1F03"/>
    <w:rsid w:val="001C215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2052"/>
    <w:rsid w:val="002143BD"/>
    <w:rsid w:val="00216472"/>
    <w:rsid w:val="002253E1"/>
    <w:rsid w:val="00234287"/>
    <w:rsid w:val="00236D17"/>
    <w:rsid w:val="002373EB"/>
    <w:rsid w:val="00240A89"/>
    <w:rsid w:val="00243643"/>
    <w:rsid w:val="0024524A"/>
    <w:rsid w:val="002514DD"/>
    <w:rsid w:val="00261BCE"/>
    <w:rsid w:val="00261F93"/>
    <w:rsid w:val="002641D4"/>
    <w:rsid w:val="00264A4A"/>
    <w:rsid w:val="00266842"/>
    <w:rsid w:val="00266BA9"/>
    <w:rsid w:val="002705F5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6271"/>
    <w:rsid w:val="0028664A"/>
    <w:rsid w:val="00287340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24D6"/>
    <w:rsid w:val="002C40CE"/>
    <w:rsid w:val="002D57EA"/>
    <w:rsid w:val="002D7DFA"/>
    <w:rsid w:val="002E3120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16C1"/>
    <w:rsid w:val="00316E01"/>
    <w:rsid w:val="003175C5"/>
    <w:rsid w:val="003213B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7B48"/>
    <w:rsid w:val="003B22B7"/>
    <w:rsid w:val="003B28D2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BA4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403767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ACE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5CD8"/>
    <w:rsid w:val="004865E4"/>
    <w:rsid w:val="00492294"/>
    <w:rsid w:val="00493735"/>
    <w:rsid w:val="0049439A"/>
    <w:rsid w:val="0049464C"/>
    <w:rsid w:val="0049662A"/>
    <w:rsid w:val="004A7952"/>
    <w:rsid w:val="004B1D27"/>
    <w:rsid w:val="004B35A2"/>
    <w:rsid w:val="004B46AB"/>
    <w:rsid w:val="004B5334"/>
    <w:rsid w:val="004B609B"/>
    <w:rsid w:val="004B60FA"/>
    <w:rsid w:val="004B7C75"/>
    <w:rsid w:val="004C0BBC"/>
    <w:rsid w:val="004C5E48"/>
    <w:rsid w:val="004C674B"/>
    <w:rsid w:val="004C6C8C"/>
    <w:rsid w:val="004C6D4A"/>
    <w:rsid w:val="004C74BF"/>
    <w:rsid w:val="004D23BF"/>
    <w:rsid w:val="004E2BC2"/>
    <w:rsid w:val="004E419F"/>
    <w:rsid w:val="004E456B"/>
    <w:rsid w:val="004E4866"/>
    <w:rsid w:val="004E4EE2"/>
    <w:rsid w:val="004E76C4"/>
    <w:rsid w:val="004F1175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4335"/>
    <w:rsid w:val="00565B1F"/>
    <w:rsid w:val="005702DF"/>
    <w:rsid w:val="00572987"/>
    <w:rsid w:val="00575DB3"/>
    <w:rsid w:val="005817B8"/>
    <w:rsid w:val="005862F5"/>
    <w:rsid w:val="005876E0"/>
    <w:rsid w:val="005909B9"/>
    <w:rsid w:val="00590F6F"/>
    <w:rsid w:val="00593380"/>
    <w:rsid w:val="005A24FC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1C19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7AB3"/>
    <w:rsid w:val="00607DB4"/>
    <w:rsid w:val="006115EF"/>
    <w:rsid w:val="006128CD"/>
    <w:rsid w:val="00620577"/>
    <w:rsid w:val="0062122C"/>
    <w:rsid w:val="00622E4C"/>
    <w:rsid w:val="00622E7F"/>
    <w:rsid w:val="0063170D"/>
    <w:rsid w:val="00633F53"/>
    <w:rsid w:val="0063681B"/>
    <w:rsid w:val="00640052"/>
    <w:rsid w:val="00641BE6"/>
    <w:rsid w:val="00646267"/>
    <w:rsid w:val="00646A1C"/>
    <w:rsid w:val="0065004D"/>
    <w:rsid w:val="00652078"/>
    <w:rsid w:val="0065255A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E3C79"/>
    <w:rsid w:val="006E4E8A"/>
    <w:rsid w:val="006E5795"/>
    <w:rsid w:val="006F39A0"/>
    <w:rsid w:val="00703513"/>
    <w:rsid w:val="00706928"/>
    <w:rsid w:val="00713A2B"/>
    <w:rsid w:val="00716827"/>
    <w:rsid w:val="0072058D"/>
    <w:rsid w:val="00721D72"/>
    <w:rsid w:val="00724D0F"/>
    <w:rsid w:val="00727430"/>
    <w:rsid w:val="00727E8E"/>
    <w:rsid w:val="00733B3A"/>
    <w:rsid w:val="007343C1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A1397"/>
    <w:rsid w:val="007A2A24"/>
    <w:rsid w:val="007A3837"/>
    <w:rsid w:val="007A3F70"/>
    <w:rsid w:val="007A42BD"/>
    <w:rsid w:val="007A5467"/>
    <w:rsid w:val="007A78DA"/>
    <w:rsid w:val="007A7A3D"/>
    <w:rsid w:val="007B01B0"/>
    <w:rsid w:val="007B2585"/>
    <w:rsid w:val="007B3568"/>
    <w:rsid w:val="007B4690"/>
    <w:rsid w:val="007C4BF5"/>
    <w:rsid w:val="007C5EC0"/>
    <w:rsid w:val="007C68EF"/>
    <w:rsid w:val="007D3914"/>
    <w:rsid w:val="007D3DC5"/>
    <w:rsid w:val="007D5AE1"/>
    <w:rsid w:val="007D71FA"/>
    <w:rsid w:val="007D7F54"/>
    <w:rsid w:val="007E55F9"/>
    <w:rsid w:val="007E6677"/>
    <w:rsid w:val="007E70A2"/>
    <w:rsid w:val="007F08DE"/>
    <w:rsid w:val="007F0A2F"/>
    <w:rsid w:val="007F165F"/>
    <w:rsid w:val="007F2246"/>
    <w:rsid w:val="007F43EA"/>
    <w:rsid w:val="007F5BEF"/>
    <w:rsid w:val="008026F0"/>
    <w:rsid w:val="008031FC"/>
    <w:rsid w:val="00803F99"/>
    <w:rsid w:val="008041A4"/>
    <w:rsid w:val="00805A0D"/>
    <w:rsid w:val="00806EC5"/>
    <w:rsid w:val="00810504"/>
    <w:rsid w:val="008173EC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475BF"/>
    <w:rsid w:val="008527B2"/>
    <w:rsid w:val="00853051"/>
    <w:rsid w:val="00856B62"/>
    <w:rsid w:val="008576DD"/>
    <w:rsid w:val="00860042"/>
    <w:rsid w:val="00862627"/>
    <w:rsid w:val="00862D63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0B7"/>
    <w:rsid w:val="008B0E70"/>
    <w:rsid w:val="008B4936"/>
    <w:rsid w:val="008B7241"/>
    <w:rsid w:val="008B7B7D"/>
    <w:rsid w:val="008B7EA3"/>
    <w:rsid w:val="008C3C3A"/>
    <w:rsid w:val="008D2E42"/>
    <w:rsid w:val="008D33E0"/>
    <w:rsid w:val="008E1019"/>
    <w:rsid w:val="008E1311"/>
    <w:rsid w:val="008E29A1"/>
    <w:rsid w:val="008E2F9B"/>
    <w:rsid w:val="008E67FF"/>
    <w:rsid w:val="008E6C7B"/>
    <w:rsid w:val="008F181B"/>
    <w:rsid w:val="008F4B9C"/>
    <w:rsid w:val="008F66B3"/>
    <w:rsid w:val="008F7686"/>
    <w:rsid w:val="00906BDF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51C"/>
    <w:rsid w:val="00940E93"/>
    <w:rsid w:val="00947271"/>
    <w:rsid w:val="009569D8"/>
    <w:rsid w:val="0096370F"/>
    <w:rsid w:val="009640B5"/>
    <w:rsid w:val="009647FC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CE4"/>
    <w:rsid w:val="009C0FB4"/>
    <w:rsid w:val="009C43F8"/>
    <w:rsid w:val="009C463C"/>
    <w:rsid w:val="009D1A2B"/>
    <w:rsid w:val="009D3B2D"/>
    <w:rsid w:val="009D5AE1"/>
    <w:rsid w:val="009D6CD0"/>
    <w:rsid w:val="009D779E"/>
    <w:rsid w:val="009E2066"/>
    <w:rsid w:val="009E4B4C"/>
    <w:rsid w:val="009E5F4D"/>
    <w:rsid w:val="009E636F"/>
    <w:rsid w:val="009E7969"/>
    <w:rsid w:val="009F5673"/>
    <w:rsid w:val="00A02AB2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12FD"/>
    <w:rsid w:val="00A377E4"/>
    <w:rsid w:val="00A462D0"/>
    <w:rsid w:val="00A50C6E"/>
    <w:rsid w:val="00A52507"/>
    <w:rsid w:val="00A53902"/>
    <w:rsid w:val="00A607DC"/>
    <w:rsid w:val="00A63589"/>
    <w:rsid w:val="00A639CA"/>
    <w:rsid w:val="00A66185"/>
    <w:rsid w:val="00A6640D"/>
    <w:rsid w:val="00A70DC6"/>
    <w:rsid w:val="00A70EBE"/>
    <w:rsid w:val="00A739C5"/>
    <w:rsid w:val="00A745F5"/>
    <w:rsid w:val="00A74EAB"/>
    <w:rsid w:val="00A77B88"/>
    <w:rsid w:val="00A80FD0"/>
    <w:rsid w:val="00A84934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5E63"/>
    <w:rsid w:val="00AF36D9"/>
    <w:rsid w:val="00AF481B"/>
    <w:rsid w:val="00B04475"/>
    <w:rsid w:val="00B07CD9"/>
    <w:rsid w:val="00B13455"/>
    <w:rsid w:val="00B142B2"/>
    <w:rsid w:val="00B154E9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D4A87"/>
    <w:rsid w:val="00BD68CB"/>
    <w:rsid w:val="00BE2BF1"/>
    <w:rsid w:val="00BE7D75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601D3"/>
    <w:rsid w:val="00C6577D"/>
    <w:rsid w:val="00C703B6"/>
    <w:rsid w:val="00C73D27"/>
    <w:rsid w:val="00C8514D"/>
    <w:rsid w:val="00C95F4E"/>
    <w:rsid w:val="00C968A3"/>
    <w:rsid w:val="00CA4D26"/>
    <w:rsid w:val="00CA5BED"/>
    <w:rsid w:val="00CB19EE"/>
    <w:rsid w:val="00CB2911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5AC6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77281"/>
    <w:rsid w:val="00D8015E"/>
    <w:rsid w:val="00D84E64"/>
    <w:rsid w:val="00D8501F"/>
    <w:rsid w:val="00D87553"/>
    <w:rsid w:val="00D90575"/>
    <w:rsid w:val="00D906B5"/>
    <w:rsid w:val="00D906FF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649D"/>
    <w:rsid w:val="00DB798A"/>
    <w:rsid w:val="00DB7A64"/>
    <w:rsid w:val="00DC316C"/>
    <w:rsid w:val="00DC53CB"/>
    <w:rsid w:val="00DC7F07"/>
    <w:rsid w:val="00DD0B5E"/>
    <w:rsid w:val="00DD1002"/>
    <w:rsid w:val="00DD14BC"/>
    <w:rsid w:val="00DD2E0A"/>
    <w:rsid w:val="00DD325C"/>
    <w:rsid w:val="00DD5410"/>
    <w:rsid w:val="00DD6056"/>
    <w:rsid w:val="00DD63AB"/>
    <w:rsid w:val="00DE5C37"/>
    <w:rsid w:val="00DE6262"/>
    <w:rsid w:val="00DF19A3"/>
    <w:rsid w:val="00DF7EA0"/>
    <w:rsid w:val="00E02CAF"/>
    <w:rsid w:val="00E040C1"/>
    <w:rsid w:val="00E049F0"/>
    <w:rsid w:val="00E05D95"/>
    <w:rsid w:val="00E0698A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316E"/>
    <w:rsid w:val="00E416FE"/>
    <w:rsid w:val="00E426E9"/>
    <w:rsid w:val="00E427E7"/>
    <w:rsid w:val="00E445B8"/>
    <w:rsid w:val="00E46602"/>
    <w:rsid w:val="00E55809"/>
    <w:rsid w:val="00E62D5A"/>
    <w:rsid w:val="00E6395E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5A85"/>
    <w:rsid w:val="00EB6B48"/>
    <w:rsid w:val="00EC038E"/>
    <w:rsid w:val="00EC1AC1"/>
    <w:rsid w:val="00ED367B"/>
    <w:rsid w:val="00ED6F43"/>
    <w:rsid w:val="00EE278D"/>
    <w:rsid w:val="00EE4167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0DDD"/>
    <w:rsid w:val="00F31C78"/>
    <w:rsid w:val="00F335A1"/>
    <w:rsid w:val="00F36A1D"/>
    <w:rsid w:val="00F403F8"/>
    <w:rsid w:val="00F4137F"/>
    <w:rsid w:val="00F41D3F"/>
    <w:rsid w:val="00F426ED"/>
    <w:rsid w:val="00F459DF"/>
    <w:rsid w:val="00F4647C"/>
    <w:rsid w:val="00F52E72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79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A716AD-3CE0-4D29-96C6-E2BD129EF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9</Pages>
  <Words>3177</Words>
  <Characters>18748</Characters>
  <Application>Microsoft Office Word</Application>
  <DocSecurity>8</DocSecurity>
  <Lines>156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21882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46</cp:revision>
  <cp:lastPrinted>2014-05-16T09:23:00Z</cp:lastPrinted>
  <dcterms:created xsi:type="dcterms:W3CDTF">2019-05-14T14:09:00Z</dcterms:created>
  <dcterms:modified xsi:type="dcterms:W3CDTF">2020-03-18T07:26:00Z</dcterms:modified>
</cp:coreProperties>
</file>