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A312FD">
        <w:rPr>
          <w:rFonts w:ascii="Garamond" w:hAnsi="Garamond"/>
        </w:rPr>
        <w:t>95</w:t>
      </w:r>
      <w:r w:rsidR="00160102">
        <w:rPr>
          <w:rFonts w:ascii="Garamond" w:hAnsi="Garamond"/>
        </w:rPr>
        <w:t xml:space="preserve"> </w:t>
      </w:r>
      <w:permStart w:id="271581300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71581300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771762546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77176254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B4690">
        <w:rPr>
          <w:rFonts w:ascii="Garamond" w:hAnsi="Garamond" w:cs="Arial"/>
          <w:b/>
          <w:bCs/>
        </w:rPr>
        <w:t>1</w:t>
      </w:r>
      <w:r w:rsidR="00A312FD">
        <w:rPr>
          <w:rFonts w:ascii="Garamond" w:hAnsi="Garamond" w:cs="Arial"/>
          <w:b/>
          <w:bCs/>
        </w:rPr>
        <w:t>8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A312FD">
        <w:rPr>
          <w:rFonts w:ascii="Garamond" w:hAnsi="Garamond"/>
          <w:b/>
        </w:rPr>
        <w:t>3</w:t>
      </w:r>
      <w:bookmarkStart w:id="0" w:name="_GoBack"/>
      <w:bookmarkEnd w:id="0"/>
      <w:r w:rsidR="00EE4167">
        <w:rPr>
          <w:rFonts w:ascii="Garamond" w:hAnsi="Garamond"/>
          <w:b/>
        </w:rPr>
        <w:t>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81917568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81917568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93405182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293405182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664212224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664212224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xCBMFv48dx364rS+r3Pml4psC6s=" w:salt="wS+F/t97KoHPPu7WS0GjYw=="/>
  <w:defaultTabStop w:val="708"/>
  <w:hyphenationZone w:val="425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44778-3441-4B83-A155-D14636DEE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45</cp:revision>
  <cp:lastPrinted>2014-05-16T09:23:00Z</cp:lastPrinted>
  <dcterms:created xsi:type="dcterms:W3CDTF">2019-05-14T14:09:00Z</dcterms:created>
  <dcterms:modified xsi:type="dcterms:W3CDTF">2020-03-17T12:25:00Z</dcterms:modified>
</cp:coreProperties>
</file>