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485CD8">
        <w:rPr>
          <w:rFonts w:ascii="Garamond" w:hAnsi="Garamond"/>
        </w:rPr>
        <w:t>12</w:t>
      </w:r>
      <w:r w:rsidR="00160102">
        <w:rPr>
          <w:rFonts w:ascii="Garamond" w:hAnsi="Garamond"/>
        </w:rPr>
        <w:t xml:space="preserve"> </w:t>
      </w:r>
      <w:permStart w:id="319831501" w:edGrp="everyone"/>
      <w:permEnd w:id="31983150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837158355" w:edGrp="everyone"/>
      <w:r w:rsidR="00EF79C2" w:rsidRPr="00EF79C2">
        <w:t>Axes Computers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EF79C2" w:rsidRPr="00EF79C2">
        <w:t>Kollárova 2116/1,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EF79C2" w:rsidRPr="00EF79C2">
        <w:t>Mgr. Jiřím Blažkem,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EF79C2" w:rsidRPr="00EF79C2">
        <w:t>25232312</w:t>
      </w:r>
    </w:p>
    <w:p w:rsidR="00EF79C2" w:rsidRDefault="00FD1767" w:rsidP="00EF79C2">
      <w:pPr>
        <w:spacing w:after="0"/>
        <w:ind w:left="709"/>
        <w:jc w:val="both"/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EF79C2" w:rsidRPr="00EF79C2">
        <w:t>CZ25232312</w:t>
      </w:r>
    </w:p>
    <w:p w:rsidR="00D21250" w:rsidRPr="00DD6056" w:rsidRDefault="00D21250" w:rsidP="00EF79C2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proofErr w:type="spellStart"/>
      <w:r w:rsidR="00EF79C2" w:rsidRPr="00EF79C2">
        <w:t>Fio</w:t>
      </w:r>
      <w:proofErr w:type="spellEnd"/>
      <w:r w:rsidR="00EF79C2" w:rsidRPr="00EF79C2">
        <w:t xml:space="preserve"> banka, a.s.</w:t>
      </w:r>
    </w:p>
    <w:p w:rsidR="00EF79C2" w:rsidRDefault="00D21250" w:rsidP="0049662A">
      <w:pPr>
        <w:ind w:left="709"/>
        <w:jc w:val="both"/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EF79C2" w:rsidRPr="00EF79C2">
        <w:t>2200145262 / 2010</w:t>
      </w:r>
    </w:p>
    <w:p w:rsidR="00D21250" w:rsidRPr="0049662A" w:rsidRDefault="0049662A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EF79C2" w:rsidRPr="00EF79C2">
        <w:t>OR Krajského soudu Plzeň oddíl C, vložka 11026</w:t>
      </w:r>
    </w:p>
    <w:permEnd w:id="83715835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lastRenderedPageBreak/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</w:t>
      </w:r>
      <w:r w:rsidR="00A02AB2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lastRenderedPageBreak/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lastRenderedPageBreak/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98749654" w:edGrp="everyone"/>
      <w:r w:rsidR="00EF79C2" w:rsidRPr="00EF79C2">
        <w:t>Mgr. Jiří Blažek, jednatel</w:t>
      </w:r>
      <w:r w:rsidR="00B57923" w:rsidRPr="00DD6056" w:rsidDel="004C5E48">
        <w:rPr>
          <w:rFonts w:ascii="Garamond" w:hAnsi="Garamond" w:cs="Arial"/>
        </w:rPr>
        <w:t>, email</w:t>
      </w:r>
      <w:r w:rsidR="00EF79C2">
        <w:rPr>
          <w:rFonts w:ascii="Garamond" w:hAnsi="Garamond" w:cs="Arial"/>
        </w:rPr>
        <w:t xml:space="preserve"> </w:t>
      </w:r>
      <w:r w:rsidR="00EF79C2" w:rsidRPr="00EF79C2">
        <w:t>blazek@axes.cz</w:t>
      </w:r>
      <w:r w:rsidR="00EF79C2">
        <w:rPr>
          <w:rFonts w:ascii="Garamond" w:hAnsi="Garamond" w:cs="Arial"/>
        </w:rPr>
        <w:t>, telefon 377 354 173</w:t>
      </w:r>
      <w:r w:rsidR="0047715D" w:rsidRPr="00DD6056">
        <w:rPr>
          <w:rFonts w:ascii="Garamond" w:hAnsi="Garamond" w:cs="Arial"/>
          <w:i/>
        </w:rPr>
        <w:t>.</w:t>
      </w:r>
    </w:p>
    <w:permEnd w:id="199874965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EA11A6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591606450" w:edGrp="everyone"/>
      <w:r>
        <w:t>10435</w:t>
      </w:r>
      <w:r>
        <w:rPr>
          <w:rFonts w:ascii="Garamond" w:hAnsi="Garamond" w:cs="Arial"/>
        </w:rPr>
        <w:t xml:space="preserve">,- Kč bez DPH (slovy: </w:t>
      </w:r>
      <w:r w:rsidRPr="00EA11A6">
        <w:t>deset tisíc čtyři sta třicet pět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  <w:bookmarkStart w:id="0" w:name="_GoBack"/>
      <w:bookmarkEnd w:id="0"/>
    </w:p>
    <w:permEnd w:id="59160645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lastRenderedPageBreak/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</w:t>
      </w:r>
      <w:r w:rsidRPr="00DD6056">
        <w:rPr>
          <w:rFonts w:ascii="Garamond" w:hAnsi="Garamond"/>
          <w:szCs w:val="26"/>
        </w:rPr>
        <w:lastRenderedPageBreak/>
        <w:t>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EF79C2" w:rsidRDefault="00A02AB2" w:rsidP="00A02AB2">
            <w:pPr>
              <w:spacing w:after="0"/>
              <w:jc w:val="both"/>
            </w:pPr>
            <w:r>
              <w:rPr>
                <w:rFonts w:ascii="Garamond" w:hAnsi="Garamond"/>
                <w:szCs w:val="20"/>
              </w:rPr>
              <w:t>[</w:t>
            </w:r>
            <w:permStart w:id="2077585865" w:edGrp="everyone"/>
            <w:r w:rsidR="00EF79C2" w:rsidRPr="00EF79C2">
              <w:t>Axes Computers s.r.o.</w:t>
            </w:r>
          </w:p>
          <w:p w:rsidR="00A02AB2" w:rsidRDefault="00EF79C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EF79C2">
              <w:t>Mgr. Jiří Blažek, jednatel</w:t>
            </w:r>
            <w:permEnd w:id="2077585865"/>
            <w:r w:rsidR="00A02AB2"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EsAjDgMYdV4oJSdKPQ3gt/6Md1k=" w:salt="Ncd+PKHMBUv+7G5l9LwqrQ==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11A6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EF79C2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5:docId w15:val="{574A4F4D-E159-4D2C-9DF4-083EDAF9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DUwG5Oet8ItI6ffmZXjvLVm/t1AjpMzGYj+CApqxVqY=</DigestValue>
    </Reference>
    <Reference Type="http://www.w3.org/2000/09/xmldsig#Object" URI="#idOfficeObject">
      <DigestMethod Algorithm="http://www.w3.org/2001/04/xmlenc#sha256"/>
      <DigestValue>fFitfCUTwF5wVlHfKSBK2kXeQsLZVpC70Qe2cJz042Y=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HHs0BcZJzLWNTYL3PZrNfmOwU8Zh5rzhbZj6Tt3Y8r0=</DigestValue>
    </Reference>
  </SignedInfo>
  <SignatureValue>nC35px9+RNNi3ElJbgeZJGDnO3SQRhR+BGirU5Rrf5WYXeXtvwAttBzw3L+yhKX6Pn18xe9s4FnY
JtNOCq61W7dYdA2mDC1FLvgBos2iZbRhcEXX/sXe4Rd8jEUGpA7zlWacfN1ezQRM2ayhn8N80gHB
DFbbLifydvZA4mtjkjtvp6AlFW4nwWWlLB848FNrNS39r3tyVRms7IznJOQor/6u+IsZ77zm4Rjd
Ibs0e7ZHdeNBX+L+fXPNwNlGJjGpZjYeDVJ/lm6rSMfajJcQjb2Iu6pz7zRmzShTEYWRYcCBhaqH
1ET7iFiv8zJuJ6E7bvoti5BNKHO3y9viYAvKmQ==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i5qCG1+yo+TXgcgbOW2O5gYslu0F8baeFiA3ea3ikSI=</DigestValue>
      </Reference>
      <Reference URI="/word/endnotes.xml?ContentType=application/vnd.openxmlformats-officedocument.wordprocessingml.endnotes+xml">
        <DigestMethod Algorithm="http://www.w3.org/2001/04/xmlenc#sha256"/>
        <DigestValue>uQpPZX5I6OOk5RtzsgwZt1PDLVwsLnq+NMoo9pZrnF4=</DigestValue>
      </Reference>
      <Reference URI="/word/fontTable.xml?ContentType=application/vnd.openxmlformats-officedocument.wordprocessingml.fontTable+xml">
        <DigestMethod Algorithm="http://www.w3.org/2001/04/xmlenc#sha256"/>
        <DigestValue>Os/CiUobWovQWCvoCClyMLb+3RKyaLCgSGeLTvG42x0=</DigestValue>
      </Reference>
      <Reference URI="/word/footer1.xml?ContentType=application/vnd.openxmlformats-officedocument.wordprocessingml.footer+xml">
        <DigestMethod Algorithm="http://www.w3.org/2001/04/xmlenc#sha256"/>
        <DigestValue>ScI+dM2UHRgmtSc/laCSPNJ5bydtXZhGMOej5R5KGWc=</DigestValue>
      </Reference>
      <Reference URI="/word/footnotes.xml?ContentType=application/vnd.openxmlformats-officedocument.wordprocessingml.footnotes+xml">
        <DigestMethod Algorithm="http://www.w3.org/2001/04/xmlenc#sha256"/>
        <DigestValue>laCG/xYasZ09JRpxs5rOLrRQtxd1NlHGTwrOkwEk9vI=</DigestValue>
      </Reference>
      <Reference URI="/word/header1.xml?ContentType=application/vnd.openxmlformats-officedocument.wordprocessingml.header+xml">
        <DigestMethod Algorithm="http://www.w3.org/2001/04/xmlenc#sha256"/>
        <DigestValue>S0LbiWYcqqu6jN5BLPezDDb39rMvKyK4/IFmoXagphc=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numbering.xml?ContentType=application/vnd.openxmlformats-officedocument.wordprocessingml.numbering+xml">
        <DigestMethod Algorithm="http://www.w3.org/2001/04/xmlenc#sha256"/>
        <DigestValue>cw6rEUBYn4e6VeAb5dqAOQs4mz+TCb5tH1+Xm9p8w30=</DigestValue>
      </Reference>
      <Reference URI="/word/settings.xml?ContentType=application/vnd.openxmlformats-officedocument.wordprocessingml.settings+xml">
        <DigestMethod Algorithm="http://www.w3.org/2001/04/xmlenc#sha256"/>
        <DigestValue>oXKmwPYzqFS6fg4lkoUKAitB7g2q9La9513fiMFi5zQ=</DigestValue>
      </Reference>
      <Reference URI="/word/styles.xml?ContentType=application/vnd.openxmlformats-officedocument.wordprocessingml.styles+xml">
        <DigestMethod Algorithm="http://www.w3.org/2001/04/xmlenc#sha256"/>
        <DigestValue>y9MvbA7GpjN5EovjAxR252YPNXJqsCgQwquz1iVPuHs=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gibUdc74tkleUlfEqbRWxf1R4pmpH8i5yFPhTjHGNUQ=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2020-01-27T14:58:29Z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16.0.12325/19</OfficeVersion>
          <ApplicationVersion>16.0.12325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2020-01-27T14:58:29Z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0ukA2mXAp8yqCN73B3Ie457TKmI=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7QtQyPhdMIpq260KePr2RnCXcQg=</DigestValue>
    </Reference>
  </SignedInfo>
  <SignatureValue>onGIivuRGuUxQQNEM1odQjazm6uRh1p+XDaRiImm2g6bgQdRqAAkdI51dO0pBANv672LZbSpmdc+
mLZIGgHHXLoYS8l8DKJPKadB+XxvL96wqORr1dZHZfkc62f1ftR666tpyHnfbtULOp1bhPUFsQ7C
DzhFnvSIXDvqcHlO+2gAQRC52fpIHkOXzHHAJl/ORWJ1JScNYi+9yo5pGwRbJCbDWshfq08Nf4An
Agq3jIMKvCb/oeR4Za6VbFo5TVvPEel8FifII67q0MWf5ilgw0GXDF6WJ3I1sRd0eIj8t5N85UUK
IHe3Ei5J01qqpoUKE+PnH8zAy9kdKRAe8NYKtw==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InyrvDgq/s6ZzY4KyvhpO9Ikaok=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rUvnAkgBverJqrCSig4vHriu5XA=</DigestValue>
      </Reference>
      <Reference URI="/word/styles.xml?ContentType=application/vnd.openxmlformats-officedocument.wordprocessingml.styles+xml">
        <DigestMethod Algorithm="http://www.w3.org/2000/09/xmldsig#sha1"/>
        <DigestValue>pwHzIqdGwGD5BnxpsoQ6Mr6sezY=</DigestValue>
      </Reference>
      <Reference URI="/word/numbering.xml?ContentType=application/vnd.openxmlformats-officedocument.wordprocessingml.numbering+xml">
        <DigestMethod Algorithm="http://www.w3.org/2000/09/xmldsig#sha1"/>
        <DigestValue>p3zmNLuNFRnJeYNOW7t1fXGI1UI=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notes.xml?ContentType=application/vnd.openxmlformats-officedocument.wordprocessingml.footnotes+xml">
        <DigestMethod Algorithm="http://www.w3.org/2000/09/xmldsig#sha1"/>
        <DigestValue>JvY1HBD+wHe9VKVRHcoE73w4tRI=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document.xml?ContentType=application/vnd.openxmlformats-officedocument.wordprocessingml.document.main+xml">
        <DigestMethod Algorithm="http://www.w3.org/2000/09/xmldsig#sha1"/>
        <DigestValue>7w7V5NuVOQq1AHQBSIbY9cW0OlA=</DigestValue>
      </Reference>
      <Reference URI="/word/webSettings.xml?ContentType=application/vnd.openxmlformats-officedocument.wordprocessingml.webSettings+xml">
        <DigestMethod Algorithm="http://www.w3.org/2000/09/xmldsig#sha1"/>
        <DigestValue>x19Lz41lfBeTOWY+Y02Q6eAWw2w=</DigestValue>
      </Reference>
      <Reference URI="/word/endnotes.xml?ContentType=application/vnd.openxmlformats-officedocument.wordprocessingml.endnotes+xml">
        <DigestMethod Algorithm="http://www.w3.org/2000/09/xmldsig#sha1"/>
        <DigestValue>l/AyHcZJmZ66HPmfzBTWpWO5S0Y=</DigestValue>
      </Reference>
      <Reference URI="/word/header1.xml?ContentType=application/vnd.openxmlformats-officedocument.wordprocessingml.header+xml">
        <DigestMethod Algorithm="http://www.w3.org/2000/09/xmldsig#sha1"/>
        <DigestValue>3nEFyYjsDzQyOaZ+Z9g/h+Jj5HY=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2020-02-21T14:14:49Z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2020-02-21T14:14:49Z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D7650-6809-410D-9B83-CC07FF37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3140</Words>
  <Characters>18530</Characters>
  <Application>Microsoft Office Word</Application>
  <DocSecurity>8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 Čákora</cp:lastModifiedBy>
  <cp:revision>36</cp:revision>
  <cp:lastPrinted>2014-05-16T09:23:00Z</cp:lastPrinted>
  <dcterms:created xsi:type="dcterms:W3CDTF">2019-05-14T14:09:00Z</dcterms:created>
  <dcterms:modified xsi:type="dcterms:W3CDTF">2020-01-27T14:09:00Z</dcterms:modified>
</cp:coreProperties>
</file>