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B558C0">
        <w:rPr>
          <w:rFonts w:ascii="Garamond" w:hAnsi="Garamond"/>
        </w:rPr>
        <w:t>57</w:t>
      </w:r>
      <w:r w:rsidR="00160102">
        <w:rPr>
          <w:rFonts w:ascii="Garamond" w:hAnsi="Garamond"/>
        </w:rPr>
        <w:t xml:space="preserve"> </w:t>
      </w:r>
      <w:permStart w:id="176226438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6226438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3495455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33495455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B558C0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8697A">
        <w:rPr>
          <w:rFonts w:ascii="Garamond" w:hAnsi="Garamond"/>
          <w:b/>
        </w:rPr>
        <w:t>6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938351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938351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3515881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3515881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1242960201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1242960201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zfrs94llupJH8wwRSsdV22QDhrI=" w:salt="53jFMV8oHKIJc3FjXsEaug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8697A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150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58C0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4127F-18B9-4C4B-A994-178029A4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44</cp:revision>
  <cp:lastPrinted>2014-05-16T09:23:00Z</cp:lastPrinted>
  <dcterms:created xsi:type="dcterms:W3CDTF">2019-05-14T14:09:00Z</dcterms:created>
  <dcterms:modified xsi:type="dcterms:W3CDTF">2020-02-24T06:46:00Z</dcterms:modified>
</cp:coreProperties>
</file>