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9C463C">
        <w:rPr>
          <w:rFonts w:ascii="Garamond" w:hAnsi="Garamond"/>
        </w:rPr>
        <w:t>4</w:t>
      </w:r>
      <w:r w:rsidR="007B4690">
        <w:rPr>
          <w:rFonts w:ascii="Garamond" w:hAnsi="Garamond"/>
        </w:rPr>
        <w:t>4</w:t>
      </w:r>
      <w:r w:rsidR="00160102">
        <w:rPr>
          <w:rFonts w:ascii="Garamond" w:hAnsi="Garamond"/>
        </w:rPr>
        <w:t xml:space="preserve"> </w:t>
      </w:r>
      <w:permStart w:id="82353868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2353868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13256049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213256049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B4690">
        <w:rPr>
          <w:rFonts w:ascii="Garamond" w:hAnsi="Garamond" w:cs="Arial"/>
          <w:b/>
          <w:bCs/>
        </w:rPr>
        <w:t>10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EE4167">
        <w:rPr>
          <w:rFonts w:ascii="Garamond" w:hAnsi="Garamond"/>
          <w:b/>
        </w:rPr>
        <w:t>30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7960682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7960682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9651870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19651870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1267023347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1267023347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  <w:bookmarkStart w:id="0" w:name="_GoBack"/>
      <w:bookmarkEnd w:id="0"/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eRUfTF1Sl5rLtBEV1Xgf5JgdrrE=" w:salt="x+66H3Jq1tIUvB8NqyZM6A==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A7360-837F-4711-B222-7F080AF0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41</cp:revision>
  <cp:lastPrinted>2014-05-16T09:23:00Z</cp:lastPrinted>
  <dcterms:created xsi:type="dcterms:W3CDTF">2019-05-14T14:09:00Z</dcterms:created>
  <dcterms:modified xsi:type="dcterms:W3CDTF">2020-02-17T12:36:00Z</dcterms:modified>
</cp:coreProperties>
</file>