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62D63">
        <w:rPr>
          <w:rFonts w:ascii="Garamond" w:hAnsi="Garamond"/>
        </w:rPr>
        <w:t>0</w:t>
      </w:r>
      <w:r w:rsidR="009C463C">
        <w:rPr>
          <w:rFonts w:ascii="Garamond" w:hAnsi="Garamond"/>
        </w:rPr>
        <w:t>4</w:t>
      </w:r>
      <w:r w:rsidR="00906BDF">
        <w:rPr>
          <w:rFonts w:ascii="Garamond" w:hAnsi="Garamond"/>
        </w:rPr>
        <w:t>3</w:t>
      </w:r>
      <w:r w:rsidR="00160102">
        <w:rPr>
          <w:rFonts w:ascii="Garamond" w:hAnsi="Garamond"/>
        </w:rPr>
        <w:t xml:space="preserve"> </w:t>
      </w:r>
      <w:permStart w:id="1096509962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096509962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560742717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560742717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862D63">
        <w:rPr>
          <w:rFonts w:ascii="Garamond" w:hAnsi="Garamond" w:cs="Arial"/>
          <w:b/>
          <w:bCs/>
        </w:rPr>
        <w:t>0</w:t>
      </w:r>
      <w:r w:rsidR="00906BDF">
        <w:rPr>
          <w:rFonts w:ascii="Garamond" w:hAnsi="Garamond" w:cs="Arial"/>
          <w:b/>
          <w:bCs/>
        </w:rPr>
        <w:t>9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  <w:bookmarkStart w:id="0" w:name="_GoBack"/>
      <w:bookmarkEnd w:id="0"/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EE4167">
        <w:rPr>
          <w:rFonts w:ascii="Garamond" w:hAnsi="Garamond"/>
          <w:b/>
        </w:rPr>
        <w:t>30 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773657011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773657011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328948802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328948802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</w:t>
      </w:r>
      <w:r w:rsidR="00940E93" w:rsidRPr="00940E93">
        <w:rPr>
          <w:rFonts w:ascii="Garamond" w:hAnsi="Garamond"/>
        </w:rPr>
        <w:lastRenderedPageBreak/>
        <w:t xml:space="preserve">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</w:t>
      </w:r>
      <w:r w:rsidR="002F7810" w:rsidRPr="003B4958">
        <w:rPr>
          <w:rFonts w:ascii="Garamond" w:hAnsi="Garamond" w:cs="Arial"/>
        </w:rPr>
        <w:lastRenderedPageBreak/>
        <w:t>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lastRenderedPageBreak/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[</w:t>
            </w:r>
            <w:permStart w:id="519718887" w:edGrp="everyone"/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permEnd w:id="519718887"/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9C463C" w:rsidP="005C37FA">
    <w:pPr>
      <w:pStyle w:val="Zpat"/>
      <w:jc w:val="center"/>
    </w:pPr>
    <w:r>
      <w:rPr>
        <w:noProof/>
      </w:rPr>
      <w:drawing>
        <wp:inline distT="0" distB="0" distL="0" distR="0" wp14:anchorId="3AC4D0D4" wp14:editId="3DA34593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xzvwLr2bj9UDu/yr7hCuXiC3yPc=" w:salt="7LPvHF6wvCsFkUz0IhqK4A=="/>
  <w:defaultTabStop w:val="708"/>
  <w:hyphenationZone w:val="425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40B64-232F-4652-9A2E-7CE422A8E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9</Pages>
  <Words>3177</Words>
  <Characters>18748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40</cp:revision>
  <cp:lastPrinted>2014-05-16T09:23:00Z</cp:lastPrinted>
  <dcterms:created xsi:type="dcterms:W3CDTF">2019-05-14T14:09:00Z</dcterms:created>
  <dcterms:modified xsi:type="dcterms:W3CDTF">2020-02-17T11:05:00Z</dcterms:modified>
</cp:coreProperties>
</file>