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9C463C">
        <w:rPr>
          <w:rFonts w:ascii="Garamond" w:hAnsi="Garamond"/>
        </w:rPr>
        <w:t>40</w:t>
      </w:r>
      <w:r w:rsidR="00160102">
        <w:rPr>
          <w:rFonts w:ascii="Garamond" w:hAnsi="Garamond"/>
        </w:rPr>
        <w:t xml:space="preserve"> </w:t>
      </w:r>
      <w:permStart w:id="1447977095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447977095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871056162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871056162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</w:t>
      </w:r>
      <w:r w:rsidR="009C463C">
        <w:rPr>
          <w:rFonts w:ascii="Garamond" w:hAnsi="Garamond" w:cs="Arial"/>
          <w:b/>
          <w:bCs/>
        </w:rPr>
        <w:t>7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9C463C" w:rsidRPr="007A7A3D" w:rsidRDefault="009C463C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EE4167">
        <w:rPr>
          <w:rFonts w:ascii="Garamond" w:hAnsi="Garamond"/>
          <w:b/>
        </w:rPr>
        <w:t>30 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bookmarkStart w:id="0" w:name="_GoBack"/>
      <w:bookmarkEnd w:id="0"/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89596635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89596635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9C463C" w:rsidRDefault="009C463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87832544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87832544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</w:t>
      </w:r>
      <w:r w:rsidR="00940E93" w:rsidRPr="00940E93">
        <w:rPr>
          <w:rFonts w:ascii="Garamond" w:hAnsi="Garamond"/>
        </w:rPr>
        <w:lastRenderedPageBreak/>
        <w:t xml:space="preserve">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</w:t>
      </w:r>
      <w:r w:rsidR="002F7810" w:rsidRPr="003B4958">
        <w:rPr>
          <w:rFonts w:ascii="Garamond" w:hAnsi="Garamond" w:cs="Arial"/>
        </w:rPr>
        <w:lastRenderedPageBreak/>
        <w:t>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lastRenderedPageBreak/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762585137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762585137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9C463C" w:rsidP="005C37FA">
    <w:pPr>
      <w:pStyle w:val="Zpat"/>
      <w:jc w:val="center"/>
    </w:pPr>
    <w:r>
      <w:rPr>
        <w:noProof/>
      </w:rPr>
      <w:drawing>
        <wp:inline distT="0" distB="0" distL="0" distR="0" wp14:anchorId="3AC4D0D4" wp14:editId="3DA34593">
          <wp:extent cx="5609524" cy="1104762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pek3yHSM9khMXeJm+3J/Km6axrU=" w:salt="EYypo+6LKYyoi91hD7lP7g=="/>
  <w:defaultTabStop w:val="708"/>
  <w:hyphenationZone w:val="425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E4167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6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38D79A-5E6A-4F2F-8268-069BD43C74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9</Pages>
  <Words>3177</Words>
  <Characters>18748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39</cp:revision>
  <cp:lastPrinted>2014-05-16T09:23:00Z</cp:lastPrinted>
  <dcterms:created xsi:type="dcterms:W3CDTF">2019-05-14T14:09:00Z</dcterms:created>
  <dcterms:modified xsi:type="dcterms:W3CDTF">2020-02-13T11:05:00Z</dcterms:modified>
</cp:coreProperties>
</file>