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E51824">
        <w:rPr>
          <w:rFonts w:ascii="Garamond" w:hAnsi="Garamond"/>
        </w:rPr>
        <w:t>36</w:t>
      </w:r>
      <w:r w:rsidR="00160102">
        <w:rPr>
          <w:rFonts w:ascii="Garamond" w:hAnsi="Garamond"/>
        </w:rPr>
        <w:t xml:space="preserve"> </w:t>
      </w:r>
      <w:permStart w:id="94957581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94957581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61263189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61263189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</w:t>
      </w:r>
      <w:r w:rsidR="00E51824">
        <w:rPr>
          <w:rFonts w:ascii="Garamond" w:hAnsi="Garamond" w:cs="Arial"/>
          <w:b/>
          <w:bCs/>
        </w:rPr>
        <w:t>8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28051608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28051608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7664362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87664362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51824" w:rsidRDefault="00E51824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51824" w:rsidRDefault="00E51824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4E76C4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567046565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567046565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E51824" w:rsidP="005C37FA">
    <w:pPr>
      <w:pStyle w:val="Zpat"/>
      <w:jc w:val="center"/>
    </w:pPr>
    <w:r>
      <w:rPr>
        <w:noProof/>
      </w:rPr>
      <w:drawing>
        <wp:inline distT="0" distB="0" distL="0" distR="0" wp14:anchorId="2276A23F" wp14:editId="14596129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5KYn/Y4Hme81ecRJZHcS8xQZTZg=" w:salt="0FwKh3/3WLfGloV0NVv/2w==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1824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CD43D-0007-4866-9D8D-3B4DCF10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3176</Words>
  <Characters>18745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37</cp:revision>
  <cp:lastPrinted>2014-05-16T09:23:00Z</cp:lastPrinted>
  <dcterms:created xsi:type="dcterms:W3CDTF">2019-05-14T14:09:00Z</dcterms:created>
  <dcterms:modified xsi:type="dcterms:W3CDTF">2020-02-12T14:07:00Z</dcterms:modified>
</cp:coreProperties>
</file>