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6370F">
        <w:rPr>
          <w:rFonts w:ascii="Garamond" w:hAnsi="Garamond"/>
        </w:rPr>
        <w:t>32</w:t>
      </w:r>
      <w:r w:rsidR="00160102">
        <w:rPr>
          <w:rFonts w:ascii="Garamond" w:hAnsi="Garamond"/>
        </w:rPr>
        <w:t xml:space="preserve"> </w:t>
      </w:r>
      <w:permStart w:id="60511739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60511739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0142746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0142746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96370F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6370F">
        <w:rPr>
          <w:rFonts w:ascii="Garamond" w:hAnsi="Garamond"/>
          <w:b/>
        </w:rPr>
        <w:t xml:space="preserve">4 měsíců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4537129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4537129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8924842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8924842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943273675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bookmarkStart w:id="0" w:name="_GoBack"/>
            <w:bookmarkEnd w:id="0"/>
            <w:permEnd w:id="943273675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6370F" w:rsidP="005C37FA">
    <w:pPr>
      <w:pStyle w:val="Zpat"/>
      <w:jc w:val="center"/>
    </w:pPr>
    <w:r>
      <w:rPr>
        <w:noProof/>
      </w:rPr>
      <w:drawing>
        <wp:inline distT="0" distB="0" distL="0" distR="0" wp14:anchorId="4EEDDD24" wp14:editId="532E52FD">
          <wp:extent cx="5760720" cy="1270837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0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readOnly" w:formatting="1" w:enforcement="1" w:cryptProviderType="rsaFull" w:cryptAlgorithmClass="hash" w:cryptAlgorithmType="typeAny" w:cryptAlgorithmSid="4" w:cryptSpinCount="100000" w:hash="kHcoK7Qub63xjN7ioBHKckFCiRA=" w:salt="fKRQj/veqdLc+/YgQ2N4Vg==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E1C56-C970-405C-B3B6-31122657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37</cp:revision>
  <cp:lastPrinted>2014-05-16T09:23:00Z</cp:lastPrinted>
  <dcterms:created xsi:type="dcterms:W3CDTF">2019-05-14T14:09:00Z</dcterms:created>
  <dcterms:modified xsi:type="dcterms:W3CDTF">2020-02-11T07:26:00Z</dcterms:modified>
</cp:coreProperties>
</file>