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001</w:t>
      </w:r>
      <w:r w:rsidR="00160102">
        <w:rPr>
          <w:rFonts w:ascii="Garamond" w:hAnsi="Garamond"/>
        </w:rPr>
        <w:t xml:space="preserve"> </w:t>
      </w:r>
      <w:permStart w:id="854526930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5452693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642931888" w:edGrp="everyone"/>
      <w:r w:rsidR="00137CDE">
        <w:t>GES-ELECTRONICS, a.s.</w:t>
      </w:r>
    </w:p>
    <w:p w:rsidR="00137CDE" w:rsidRPr="00137CDE" w:rsidRDefault="00137CDE" w:rsidP="00137CDE">
      <w:r>
        <w:t xml:space="preserve"> </w:t>
      </w:r>
      <w:r>
        <w:tab/>
      </w:r>
      <w:r w:rsidR="00D21250"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>
        <w:t>Studentská 55a, Plzeň, 323 00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37CDE">
        <w:t xml:space="preserve">Mgr. Veronikou </w:t>
      </w:r>
      <w:proofErr w:type="spellStart"/>
      <w:r w:rsidR="00137CDE">
        <w:t>Kreidlovou</w:t>
      </w:r>
      <w:proofErr w:type="spellEnd"/>
      <w:r w:rsidR="00137CDE">
        <w:t>, výkonnou ředitelkou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37CDE">
        <w:t>40524752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137CDE">
        <w:t>CZ40524752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proofErr w:type="spellStart"/>
      <w:r w:rsidR="00137CDE" w:rsidRPr="00325A6C">
        <w:t>UniCredit</w:t>
      </w:r>
      <w:proofErr w:type="spellEnd"/>
      <w:r w:rsidR="00137CDE" w:rsidRPr="00325A6C">
        <w:t xml:space="preserve"> Bank, a.s.</w:t>
      </w:r>
    </w:p>
    <w:p w:rsidR="00137CDE" w:rsidRDefault="00137CDE" w:rsidP="00137CDE">
      <w:r>
        <w:t xml:space="preserve"> </w:t>
      </w:r>
      <w:r>
        <w:tab/>
      </w:r>
      <w:r w:rsidR="00D21250" w:rsidRPr="00DD6056">
        <w:rPr>
          <w:rFonts w:ascii="Garamond" w:hAnsi="Garamond" w:cs="Arial"/>
        </w:rPr>
        <w:t xml:space="preserve">č. účtu: </w:t>
      </w:r>
      <w:r w:rsidR="00D21250" w:rsidRPr="00DD6056">
        <w:rPr>
          <w:rFonts w:ascii="Garamond" w:hAnsi="Garamond" w:cs="Arial"/>
        </w:rPr>
        <w:tab/>
      </w:r>
      <w:r w:rsidR="00D21250" w:rsidRPr="00DD6056">
        <w:rPr>
          <w:rFonts w:ascii="Garamond" w:hAnsi="Garamond" w:cs="Arial"/>
        </w:rPr>
        <w:tab/>
      </w:r>
      <w:r w:rsidR="00D21250" w:rsidRPr="00DD6056">
        <w:rPr>
          <w:rFonts w:ascii="Garamond" w:hAnsi="Garamond" w:cs="Arial"/>
        </w:rPr>
        <w:tab/>
      </w:r>
      <w:r w:rsidRPr="00325A6C">
        <w:t>2114022952 / 2700</w:t>
      </w:r>
    </w:p>
    <w:p w:rsidR="00D21250" w:rsidRPr="00137CDE" w:rsidRDefault="00137CDE" w:rsidP="00137CDE">
      <w:r>
        <w:t xml:space="preserve">      </w:t>
      </w:r>
      <w:r>
        <w:tab/>
      </w:r>
      <w:r w:rsidR="0049662A" w:rsidRPr="0049662A">
        <w:rPr>
          <w:rFonts w:ascii="Garamond" w:eastAsia="Times New Roman" w:hAnsi="Garamond" w:cs="Arial"/>
          <w:sz w:val="24"/>
          <w:szCs w:val="24"/>
        </w:rPr>
        <w:t xml:space="preserve">zapsaný </w:t>
      </w:r>
      <w:r w:rsidRPr="00137CDE">
        <w:t>v obchodním rejstříku vedeném Krajským soudem v Plzni, oddíl B, vložka 1007</w:t>
      </w:r>
    </w:p>
    <w:permEnd w:id="64293188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725043928" w:edGrp="everyone"/>
      <w:r w:rsidR="004C5E48" w:rsidRPr="00DD6056">
        <w:rPr>
          <w:rFonts w:ascii="Garamond" w:hAnsi="Garamond" w:cs="Arial"/>
        </w:rPr>
        <w:t>[</w:t>
      </w:r>
      <w:r w:rsidR="00137CDE">
        <w:t>Mgr. Veronika Kreidlová</w:t>
      </w:r>
      <w:r w:rsidR="00137CDE" w:rsidRPr="00137CDE" w:rsidDel="004C5E48">
        <w:t>, email</w:t>
      </w:r>
      <w:r w:rsidR="00137CDE" w:rsidRPr="00137CDE">
        <w:t xml:space="preserve"> kreidlova@ges.cz, telefon 377 373 111</w:t>
      </w:r>
      <w:r w:rsidR="0047715D" w:rsidRPr="00DD6056">
        <w:rPr>
          <w:rFonts w:ascii="Garamond" w:hAnsi="Garamond" w:cs="Arial"/>
          <w:i/>
        </w:rPr>
        <w:t>.</w:t>
      </w:r>
    </w:p>
    <w:permEnd w:id="172504392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124620217" w:edGrp="everyone"/>
      <w:r w:rsidRPr="00DD6056">
        <w:rPr>
          <w:rFonts w:ascii="Garamond" w:hAnsi="Garamond" w:cs="Arial"/>
        </w:rPr>
        <w:t>[</w:t>
      </w:r>
      <w:r w:rsidR="00A84557">
        <w:t>5000</w:t>
      </w:r>
      <w:r w:rsidRPr="00DD6056">
        <w:rPr>
          <w:rFonts w:ascii="Garamond" w:hAnsi="Garamond" w:cs="Arial"/>
        </w:rPr>
        <w:t>],- Kč bez DPH (slovy: [</w:t>
      </w:r>
      <w:proofErr w:type="spellStart"/>
      <w:r w:rsidR="00A84557">
        <w:t>pěttisíc</w:t>
      </w:r>
      <w:proofErr w:type="spellEnd"/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12462021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0109718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A84557">
              <w:rPr>
                <w:rFonts w:ascii="Garamond" w:hAnsi="Garamond"/>
                <w:szCs w:val="20"/>
              </w:rPr>
              <w:t xml:space="preserve"> Plzni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proofErr w:type="gramStart"/>
            <w:r w:rsidR="00A84557">
              <w:t>16.1.2020</w:t>
            </w:r>
            <w:proofErr w:type="gramEnd"/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A84557" w:rsidP="00A84557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Mgr. Veronika Kreidlová, výkonná ředitelka</w:t>
            </w:r>
            <w:bookmarkStart w:id="0" w:name="_GoBack"/>
            <w:bookmarkEnd w:id="0"/>
          </w:p>
        </w:tc>
      </w:tr>
      <w:permEnd w:id="30109718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GVJF+5e+xDYiTr8w1Grq+6f0JKQ=" w:salt="0AboQpXa6CPbsBLos8j+1w==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37CDE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557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65E5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5:docId w15:val="{9F55BD34-E79D-4A99-9365-5DDD3296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1jV5eobTkeu9V9QJ1coH/DeYJf/sGOpFGfFGYJW+Xzg=</DigestValue>
    </Reference>
    <Reference Type="http://www.w3.org/2000/09/xmldsig#Object" URI="#idOfficeObject">
      <DigestMethod Algorithm="http://www.w3.org/2001/04/xmlenc#sha256"/>
      <DigestValue>DnDrs7932nS1Yiqw1fp6RIfa+3HTdG+PABsHT/MGaKQ=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76TvTGY7fEPRFf2LLwx4dZfsNMei9nGDh2gQ85+ER1I=</DigestValue>
    </Reference>
  </SignedInfo>
  <SignatureValue>JkPjThcnx0fXynwemO4gxsUjo2c+/sIED4YN4WJ6hISFXk9BzJ5JQWmQNZbrYs89w69X/svmoF1b
V21KnsYqCmYlRRPUirm/RjjMJoSQ03KKT3k4JKv35oxeFRKq33+oqqxJ9BCtMBi39Gjjl+71xeK0
Vv392busBQ2Y8SUzNSMx37s1vqRsHN0HWsHzGZ7lAlsf1AYSvzGPfgMzs2AWN1E77ssFIaZp67yY
y5vT9pKT6BPN60oWCWi1eVzSybsZrrLn5h4xejATyJXwU3aMKH2QkR4raoNRFIra3PK8Hy3V2zaV
j94PVRDyRkqqwkZGys/PKuYbO4rzUwhBq3HmYA==</SignatureValue>
  <KeyInfo>
    <X509Data>
      <X509Certificate>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Xg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YC1DaxlBhWf/DZF7pBv94dC4Sz0ZBI9sem4rHBDHkAY=</DigestValue>
      </Reference>
      <Reference URI="/word/endnotes.xml?ContentType=application/vnd.openxmlformats-officedocument.wordprocessingml.endnotes+xml">
        <DigestMethod Algorithm="http://www.w3.org/2001/04/xmlenc#sha256"/>
        <DigestValue>uQpPZX5I6OOk5RtzsgwZt1PDLVwsLnq+NMoo9pZrnF4=</DigestValue>
      </Reference>
      <Reference URI="/word/fontTable.xml?ContentType=application/vnd.openxmlformats-officedocument.wordprocessingml.fontTable+xml">
        <DigestMethod Algorithm="http://www.w3.org/2001/04/xmlenc#sha256"/>
        <DigestValue>aX2MD8SW7rzH2ipk51bNA+X8ggBzbe0iRDAbPzEh68w=</DigestValue>
      </Reference>
      <Reference URI="/word/footer1.xml?ContentType=application/vnd.openxmlformats-officedocument.wordprocessingml.footer+xml">
        <DigestMethod Algorithm="http://www.w3.org/2001/04/xmlenc#sha256"/>
        <DigestValue>ScI+dM2UHRgmtSc/laCSPNJ5bydtXZhGMOej5R5KGWc=</DigestValue>
      </Reference>
      <Reference URI="/word/footnotes.xml?ContentType=application/vnd.openxmlformats-officedocument.wordprocessingml.footnotes+xml">
        <DigestMethod Algorithm="http://www.w3.org/2001/04/xmlenc#sha256"/>
        <DigestValue>XM5MUdAbP3/XovBxGmF7/A9WBsEd/nURc8cLnieejQ8=</DigestValue>
      </Reference>
      <Reference URI="/word/header1.xml?ContentType=application/vnd.openxmlformats-officedocument.wordprocessingml.header+xml">
        <DigestMethod Algorithm="http://www.w3.org/2001/04/xmlenc#sha256"/>
        <DigestValue>S0LbiWYcqqu6jN5BLPezDDb39rMvKyK4/IFmoXagphc=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numbering.xml?ContentType=application/vnd.openxmlformats-officedocument.wordprocessingml.numbering+xml">
        <DigestMethod Algorithm="http://www.w3.org/2001/04/xmlenc#sha256"/>
        <DigestValue>cw6rEUBYn4e6VeAb5dqAOQs4mz+TCb5tH1+Xm9p8w30=</DigestValue>
      </Reference>
      <Reference URI="/word/settings.xml?ContentType=application/vnd.openxmlformats-officedocument.wordprocessingml.settings+xml">
        <DigestMethod Algorithm="http://www.w3.org/2001/04/xmlenc#sha256"/>
        <DigestValue>YgggnMKfLfDErBYweF6403qFGNTX3yOu7aqK0cdbo+o=</DigestValue>
      </Reference>
      <Reference URI="/word/styles.xml?ContentType=application/vnd.openxmlformats-officedocument.wordprocessingml.styles+xml">
        <DigestMethod Algorithm="http://www.w3.org/2001/04/xmlenc#sha256"/>
        <DigestValue>y9MvbA7GpjN5EovjAxR252YPNXJqsCgQwquz1iVPuHs=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d2JhGBTkxNh18l5/ctfVUbZVOow80oWJDvhXHZ1SR+o=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2020-01-16T14:02:09Z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15.0</OfficeVersion>
          <ApplicationVersion>15.0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2020-01-16T14:02:09Z</xd:SigningTime>
          <xd:SigningCertificate>
            <xd:Cert>
              <xd:CertDigest>
                <DigestMethod Algorithm="http://www.w3.org/2001/04/xmlenc#sha256"/>
                <DigestValue>2XR5Ndn+pdUXRW01HloWWVR+U/eAeOAJfhht0fwdw6Y=</DigestValue>
              </xd:CertDigest>
              <xd:IssuerSerial>
                <X509IssuerName>CN=PostSignum Qualified CA 4, O="Česká pošta, s.p.", OID.2.5.4.97=NTRCZ-47114983, C=CZ</X509IssuerName>
                <X509SerialNumber>22009434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http://uri.etsi.org/01903/v1.2.2#ProofOfCreation</xd:Identifier>
              <xd:Description>Dokument vytvořil</xd:Description>
            </xd:CommitmentTypeId>
            <xd:AllSignedDataObjects/>
            <xd:CommitmentTypeQualifiers>
              <xd:CommitmentTypeQualifier>podpis smlouvy</xd:CommitmentTypeQualifier>
            </xd:CommitmentTypeQualifiers>
          </xd:CommitmentTypeIndication>
        </xd:SignedDataObject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byghGTWWaSgQ4w24nMfA0CvHy1Q=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NMbXibHs9RC/7v2HtpK7mTi+HH0=</DigestValue>
    </Reference>
  </SignedInfo>
  <SignatureValue>XqxEx1uobe66RGmvEpUL4tXwmxkkYuNK6Z87M1RiZMqOu0tVfEck+VgC9oCVEd9I6j2MYJwUuRk1
Y7eZVgvHJnTHLQsdD6OEuBtgTdmWMU4sZz48H316y8x0VeriRfG4+0GUO3lLpgtg0LNNrOFbWETj
rv+91Ex902K5gpRqmx+8kwJoe+PXtT0aLZUg5AHQNBPlSmrxZElH0N1TzMRoWdZoR4dvzRuo8Cv0
IXVuVktcdN2gIlZ1BZGPZflDOvMlkp7r2VdM8o66CNEXTR7rdXm59vAkY3StwUg73QHELuEaSEIY
NVG42JvQx2F/VnLhetE8Khx3kCExOaMnvutywA==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PsmMgDDAhVy7se3HdXwN93AzyvA=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O2gGh4TknYNYHduwPciQlTmjGWQ=</DigestValue>
      </Reference>
      <Reference URI="/word/styles.xml?ContentType=application/vnd.openxmlformats-officedocument.wordprocessingml.styles+xml">
        <DigestMethod Algorithm="http://www.w3.org/2000/09/xmldsig#sha1"/>
        <DigestValue>pwHzIqdGwGD5BnxpsoQ6Mr6sezY=</DigestValue>
      </Reference>
      <Reference URI="/word/numbering.xml?ContentType=application/vnd.openxmlformats-officedocument.wordprocessingml.numbering+xml">
        <DigestMethod Algorithm="http://www.w3.org/2000/09/xmldsig#sha1"/>
        <DigestValue>p3zmNLuNFRnJeYNOW7t1fXGI1UI=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notes.xml?ContentType=application/vnd.openxmlformats-officedocument.wordprocessingml.footnotes+xml">
        <DigestMethod Algorithm="http://www.w3.org/2000/09/xmldsig#sha1"/>
        <DigestValue>iixzSDYdGCuLM/njdl6sT9yJdec=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document.xml?ContentType=application/vnd.openxmlformats-officedocument.wordprocessingml.document.main+xml">
        <DigestMethod Algorithm="http://www.w3.org/2000/09/xmldsig#sha1"/>
        <DigestValue>n3D9jBKQStGVdQylXBsKPxVWjlQ=</DigestValue>
      </Reference>
      <Reference URI="/word/webSettings.xml?ContentType=application/vnd.openxmlformats-officedocument.wordprocessingml.webSettings+xml">
        <DigestMethod Algorithm="http://www.w3.org/2000/09/xmldsig#sha1"/>
        <DigestValue>rCN1D/mVQu0pE4wy0+xfhsR2fG0=</DigestValue>
      </Reference>
      <Reference URI="/word/endnotes.xml?ContentType=application/vnd.openxmlformats-officedocument.wordprocessingml.endnotes+xml">
        <DigestMethod Algorithm="http://www.w3.org/2000/09/xmldsig#sha1"/>
        <DigestValue>l/AyHcZJmZ66HPmfzBTWpWO5S0Y=</DigestValue>
      </Reference>
      <Reference URI="/word/header1.xml?ContentType=application/vnd.openxmlformats-officedocument.wordprocessingml.header+xml">
        <DigestMethod Algorithm="http://www.w3.org/2000/09/xmldsig#sha1"/>
        <DigestValue>3nEFyYjsDzQyOaZ+Z9g/h+Jj5HY=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2020-02-03T14:33:55Z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2020-02-03T14:33:55Z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5F546-3A29-4021-9406-9C830ACE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8</Pages>
  <Words>3137</Words>
  <Characters>18515</Characters>
  <Application>Microsoft Office Word</Application>
  <DocSecurity>8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Veronika Kreidlová</cp:lastModifiedBy>
  <cp:revision>30</cp:revision>
  <cp:lastPrinted>2014-05-16T09:23:00Z</cp:lastPrinted>
  <dcterms:created xsi:type="dcterms:W3CDTF">2019-05-14T14:09:00Z</dcterms:created>
  <dcterms:modified xsi:type="dcterms:W3CDTF">2020-01-16T14:02:00Z</dcterms:modified>
</cp:coreProperties>
</file>