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862D63">
        <w:rPr>
          <w:rFonts w:ascii="Garamond" w:hAnsi="Garamond"/>
        </w:rPr>
        <w:t>0</w:t>
      </w:r>
      <w:r w:rsidR="00485CD8">
        <w:rPr>
          <w:rFonts w:ascii="Garamond" w:hAnsi="Garamond"/>
        </w:rPr>
        <w:t>1</w:t>
      </w:r>
      <w:r w:rsidR="00D77281">
        <w:rPr>
          <w:rFonts w:ascii="Garamond" w:hAnsi="Garamond"/>
        </w:rPr>
        <w:t>3</w:t>
      </w:r>
      <w:r w:rsidR="00160102">
        <w:rPr>
          <w:rFonts w:ascii="Garamond" w:hAnsi="Garamond"/>
        </w:rPr>
        <w:t xml:space="preserve"> </w:t>
      </w:r>
      <w:permStart w:id="250900127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250900127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496985258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496985258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862D63">
        <w:rPr>
          <w:rFonts w:ascii="Garamond" w:hAnsi="Garamond" w:cs="Arial"/>
          <w:b/>
          <w:bCs/>
        </w:rPr>
        <w:t>0</w:t>
      </w:r>
      <w:r w:rsidR="00D77281">
        <w:rPr>
          <w:rFonts w:ascii="Garamond" w:hAnsi="Garamond" w:cs="Arial"/>
          <w:b/>
          <w:bCs/>
        </w:rPr>
        <w:t>3</w:t>
      </w:r>
      <w:bookmarkStart w:id="0" w:name="_GoBack"/>
      <w:bookmarkEnd w:id="0"/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3116C1">
        <w:rPr>
          <w:rFonts w:ascii="Garamond" w:hAnsi="Garamond"/>
          <w:b/>
        </w:rPr>
        <w:t>30</w:t>
      </w:r>
      <w:r w:rsidR="009647FC">
        <w:rPr>
          <w:rFonts w:ascii="Garamond" w:hAnsi="Garamond"/>
          <w:b/>
        </w:rPr>
        <w:t xml:space="preserve"> </w:t>
      </w:r>
      <w:r w:rsidR="00D05AC6" w:rsidRPr="00F403F8">
        <w:rPr>
          <w:rFonts w:ascii="Garamond" w:hAnsi="Garamond"/>
          <w:b/>
        </w:rPr>
        <w:t>dnů</w:t>
      </w:r>
      <w:r w:rsidR="00BE7D75" w:rsidRPr="00F403F8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918507612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918507612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244931199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244931199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E6395E" w:rsidRDefault="00E6395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46AC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</w:t>
      </w:r>
      <w:r w:rsidR="00622E7F" w:rsidRPr="00935096">
        <w:rPr>
          <w:rFonts w:ascii="Garamond" w:hAnsi="Garamond" w:cs="Arial"/>
        </w:rPr>
        <w:lastRenderedPageBreak/>
        <w:t xml:space="preserve">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lastRenderedPageBreak/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[</w:t>
            </w:r>
            <w:permStart w:id="1444116973" w:edGrp="everyone"/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permEnd w:id="1444116973"/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vRsXp2o5fp9CaYfOWvWm3vdMAcY=" w:salt="qidJvTjRao5HFW845+HyAQ=="/>
  <w:defaultTabStop w:val="708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DEB78-2589-428C-B216-21583AC83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8</Pages>
  <Words>3156</Words>
  <Characters>18622</Characters>
  <Application>Microsoft Office Word</Application>
  <DocSecurity>8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35</cp:revision>
  <cp:lastPrinted>2014-05-16T09:23:00Z</cp:lastPrinted>
  <dcterms:created xsi:type="dcterms:W3CDTF">2019-05-14T14:09:00Z</dcterms:created>
  <dcterms:modified xsi:type="dcterms:W3CDTF">2020-01-22T08:29:00Z</dcterms:modified>
</cp:coreProperties>
</file>