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9E636F">
        <w:rPr>
          <w:rFonts w:ascii="Garamond" w:hAnsi="Garamond"/>
        </w:rPr>
        <w:t>5</w:t>
      </w:r>
      <w:r w:rsidR="00DB798A">
        <w:rPr>
          <w:rFonts w:ascii="Garamond" w:hAnsi="Garamond"/>
        </w:rPr>
        <w:t>30</w:t>
      </w:r>
      <w:r w:rsidR="00160102">
        <w:rPr>
          <w:rFonts w:ascii="Garamond" w:hAnsi="Garamond"/>
        </w:rPr>
        <w:t xml:space="preserve"> </w:t>
      </w:r>
      <w:permStart w:id="1523277752" w:edGrp="everyone"/>
      <w:permEnd w:id="1523277752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228046302" w:edGrp="everyone"/>
      <w:r w:rsidR="0079612C" w:rsidRPr="002948A1">
        <w:t>FALCON - ROKYCANY s.r.o.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79612C" w:rsidRPr="002948A1">
        <w:t>Klostermannova 635/III, Rokycany, 33701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79612C" w:rsidRPr="002948A1">
        <w:t>Ing. Vladimír Pavlovič, jednatel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79612C" w:rsidRPr="002948A1">
        <w:t>46886613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79612C" w:rsidRPr="002948A1">
        <w:t>CZ46886613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79612C" w:rsidRPr="002948A1">
        <w:t xml:space="preserve">MONETA Money Bank, </w:t>
      </w:r>
      <w:r w:rsidR="0079612C" w:rsidRPr="0079612C">
        <w:t>a.s.</w:t>
      </w:r>
    </w:p>
    <w:p w:rsidR="0079612C" w:rsidRDefault="00D21250" w:rsidP="0049662A">
      <w:pPr>
        <w:ind w:left="709"/>
        <w:jc w:val="both"/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79612C" w:rsidRPr="002948A1">
        <w:t>1500509684/0600</w:t>
      </w:r>
    </w:p>
    <w:p w:rsidR="00D21250" w:rsidRPr="0049662A" w:rsidRDefault="0049662A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62A">
        <w:rPr>
          <w:rFonts w:ascii="Garamond" w:hAnsi="Garamond" w:cs="Arial"/>
        </w:rPr>
        <w:t xml:space="preserve"> </w:t>
      </w:r>
      <w:r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79612C" w:rsidRPr="002948A1">
        <w:t>u Krajského soudu v Plzni, oddíl C, vložka 2899</w:t>
      </w:r>
      <w:r w:rsidRPr="0049662A">
        <w:rPr>
          <w:rFonts w:ascii="Garamond" w:eastAsia="Times New Roman" w:hAnsi="Garamond" w:cs="Arial"/>
          <w:sz w:val="24"/>
          <w:szCs w:val="24"/>
        </w:rPr>
        <w:t>]</w:t>
      </w:r>
    </w:p>
    <w:permEnd w:id="1228046302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1A59BF">
        <w:rPr>
          <w:rFonts w:ascii="Garamond" w:hAnsi="Garamond" w:cs="Arial"/>
          <w:b/>
          <w:bCs/>
        </w:rPr>
        <w:t>6</w:t>
      </w:r>
      <w:r w:rsidR="00DB798A">
        <w:rPr>
          <w:rFonts w:ascii="Garamond" w:hAnsi="Garamond" w:cs="Arial"/>
          <w:b/>
          <w:bCs/>
        </w:rPr>
        <w:t>9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16C1">
        <w:rPr>
          <w:rFonts w:ascii="Garamond" w:hAnsi="Garamond"/>
          <w:b/>
        </w:rPr>
        <w:t>30</w:t>
      </w:r>
      <w:r w:rsidR="009647FC">
        <w:rPr>
          <w:rFonts w:ascii="Garamond" w:hAnsi="Garamond"/>
          <w:b/>
        </w:rPr>
        <w:t xml:space="preserve">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555171794" w:edGrp="everyone"/>
      <w:r w:rsidR="0079612C" w:rsidRPr="002948A1">
        <w:t>Ing. Vladimír Pavlovič, email falcon@falcon-rokycany.cz, telefon 371724821</w:t>
      </w:r>
      <w:r w:rsidR="0079612C" w:rsidRPr="0079612C">
        <w:t>.</w:t>
      </w:r>
    </w:p>
    <w:permEnd w:id="555171794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79612C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382354155" w:edGrp="everyone"/>
      <w:r>
        <w:t>33900</w:t>
      </w:r>
      <w:r w:rsidR="00080F29" w:rsidRPr="00DD6056">
        <w:rPr>
          <w:rFonts w:ascii="Garamond" w:hAnsi="Garamond" w:cs="Arial"/>
        </w:rPr>
        <w:t xml:space="preserve">,- Kč bez DPH (slovy: </w:t>
      </w:r>
      <w:r>
        <w:t>třicettřitisícdevětset</w:t>
      </w:r>
      <w:r w:rsidR="00080F29" w:rsidRPr="00DD6056">
        <w:rPr>
          <w:rFonts w:ascii="Garamond" w:hAnsi="Garamond" w:cs="Arial"/>
        </w:rPr>
        <w:t xml:space="preserve"> korun českých</w:t>
      </w:r>
      <w:r w:rsidR="00DA5B83" w:rsidRPr="00DD6056">
        <w:rPr>
          <w:rFonts w:ascii="Garamond" w:hAnsi="Garamond" w:cs="Arial"/>
        </w:rPr>
        <w:t>);</w:t>
      </w:r>
      <w:r w:rsidR="00080F29" w:rsidRPr="00DD6056">
        <w:rPr>
          <w:rFonts w:ascii="Garamond" w:hAnsi="Garamond" w:cs="Arial"/>
        </w:rPr>
        <w:t xml:space="preserve"> </w:t>
      </w:r>
    </w:p>
    <w:permEnd w:id="138235415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452686495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</w:t>
            </w:r>
            <w:r w:rsidR="0079612C">
              <w:t>Rokycanech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>dne</w:t>
            </w:r>
            <w:r w:rsidR="0079612C">
              <w:t xml:space="preserve"> 12.11.2019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79612C" w:rsidP="0079612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t>Ing. Vladimír Pavlovič, jednatel</w:t>
            </w:r>
            <w:bookmarkStart w:id="0" w:name="_GoBack"/>
            <w:bookmarkEnd w:id="0"/>
          </w:p>
        </w:tc>
      </w:tr>
      <w:permEnd w:id="452686495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Full" w:cryptAlgorithmClass="hash" w:cryptAlgorithmType="typeAny" w:cryptAlgorithmSid="4" w:cryptSpinCount="100000" w:hash="IkGdpRanU2uY/blmdK34IF4Zb2g=" w:salt="uosjrRhmrlFBzTS1rK+Lyg==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612C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20ACE202"/>
  <w15:docId w15:val="{4D1B745B-730F-445F-A9FE-747A39DD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iJGPPhoBZhKk3/CzicGBv3EKz+9M80x0Cgch3hHgIV0=</DigestValue>
    </Reference>
    <Reference Type="http://www.w3.org/2000/09/xmldsig#Object" URI="#idOfficeObject">
      <DigestMethod Algorithm="http://www.w3.org/2001/04/xmlenc#sha256"/>
      <DigestValue>JcqsChV8Ggu5iqrHfAbtENb0jwCMv3QAAN5ctMq3O7k=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qbH+MEYdHnVVP8I39MEeoUjdxyAZkoy7iwEMtVWAWsM=</DigestValue>
    </Reference>
  </SignedInfo>
  <SignatureValue>CLP4jU468BpeTR3tKaDxFgUg/hdS8xS6e9UgzFPV+5BHghdOVwAJcJePl8irASOVLl4GdmZ4h8ni
5YApAYJRpBJsF8TZFCU0wyEjhIrZw3kSjgrWfu70unPh10f+biFXHrl6nJYSzNtH5ZnmbRm4GSt7
K7DiwY4fuXuap98rByQ7VMwJWWyvNYhtilcY+qc3fneDmG29DbnOV/hQsl+fOeCloRTRjU8kkvnt
uy1h8Dgd+Ibpf1JEund+Xtdo+/kth3T7eHWcQzf67R2GS/dhVOVHWnTSDZhB1wu0Kdwgi5ba4AEG
hjWCY3hy1lYRxwKImGJ+5mSSMdbEAdAG3laK/Q==</SignatureValue>
  <KeyInfo>
    <X509Data>
      <X509Certificate>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lSpP9JYQnvPy2eMn+t8hlDe2DyXStdnd1dgm+JRmvP4=</DigestValue>
      </Reference>
      <Reference URI="/word/document.xml?ContentType=application/vnd.openxmlformats-officedocument.wordprocessingml.document.main+xml">
        <DigestMethod Algorithm="http://www.w3.org/2001/04/xmlenc#sha256"/>
        <DigestValue>JqM9QjQ/taHlhUQ+Qcw+T6jy3ijWvWtT3fhOQ/j/bc4=</DigestValue>
      </Reference>
      <Reference URI="/word/endnotes.xml?ContentType=application/vnd.openxmlformats-officedocument.wordprocessingml.endnotes+xml">
        <DigestMethod Algorithm="http://www.w3.org/2001/04/xmlenc#sha256"/>
        <DigestValue>KzfuwPHs4yN1a77BqtapxRThp0vxtMGNtevfLja7t1E=</DigestValue>
      </Reference>
      <Reference URI="/word/fontTable.xml?ContentType=application/vnd.openxmlformats-officedocument.wordprocessingml.fontTable+xml">
        <DigestMethod Algorithm="http://www.w3.org/2001/04/xmlenc#sha256"/>
        <DigestValue>AasoiRwsGYq8xAx19gEJxysyQo+P/xF2U05NQFL2voQ=</DigestValue>
      </Reference>
      <Reference URI="/word/footer1.xml?ContentType=application/vnd.openxmlformats-officedocument.wordprocessingml.footer+xml">
        <DigestMethod Algorithm="http://www.w3.org/2001/04/xmlenc#sha256"/>
        <DigestValue>SJoeWHH8KW1BCAMidybuicq0SYylMHtprNCaf/t6EJs=</DigestValue>
      </Reference>
      <Reference URI="/word/footnotes.xml?ContentType=application/vnd.openxmlformats-officedocument.wordprocessingml.footnotes+xml">
        <DigestMethod Algorithm="http://www.w3.org/2001/04/xmlenc#sha256"/>
        <DigestValue>2nn2ru1CnvduFzsnGpq/B3arFbfUpP+KB7kgfr8G9SE=</DigestValue>
      </Reference>
      <Reference URI="/word/header1.xml?ContentType=application/vnd.openxmlformats-officedocument.wordprocessingml.header+xml">
        <DigestMethod Algorithm="http://www.w3.org/2001/04/xmlenc#sha256"/>
        <DigestValue>xNj6mOjq4rJ+j0I4dtDm99dPm4Fe/P4rouVqmAliKVc=</DigestValue>
      </Reference>
      <Reference URI="/word/media/image1.png?ContentType=image/png">
        <DigestMethod Algorithm="http://www.w3.org/2001/04/xmlenc#sha256"/>
        <DigestValue>xYOJaFymOSDZfWeEYnPiW4rmLeEWKgOEw4TNvnEaGoY=</DigestValue>
      </Reference>
      <Reference URI="/word/numbering.xml?ContentType=application/vnd.openxmlformats-officedocument.wordprocessingml.numbering+xml">
        <DigestMethod Algorithm="http://www.w3.org/2001/04/xmlenc#sha256"/>
        <DigestValue>6FmU7FCFfaDlINDhQDiW3+QZNK132NUuiR7mZFU+IS8=</DigestValue>
      </Reference>
      <Reference URI="/word/settings.xml?ContentType=application/vnd.openxmlformats-officedocument.wordprocessingml.settings+xml">
        <DigestMethod Algorithm="http://www.w3.org/2001/04/xmlenc#sha256"/>
        <DigestValue>WwRdqPwwgQxuILQXmlBAG2MtQDFNh40nvS81+2Jc98g=</DigestValue>
      </Reference>
      <Reference URI="/word/styles.xml?ContentType=application/vnd.openxmlformats-officedocument.wordprocessingml.styles+xml">
        <DigestMethod Algorithm="http://www.w3.org/2001/04/xmlenc#sha256"/>
        <DigestValue>DflOyjJUwzZUIisL9MtBjnV/XiZXi32zMWvWmcMMZEM=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PA6uEScxqZtiElN1Cft5YkW6s5KCPtkpvh+Kbwhw4kk=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2019-11-12T12:55:59Z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2560</HorizontalResolution>
          <VerticalResolution>1440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2019-11-12T12:55:59Z</xd:SigningTime>
          <xd:SigningCertificate>
            <xd:Cert>
              <xd:CertDigest>
                <DigestMethod Algorithm="http://www.w3.org/2001/04/xmlenc#sha256"/>
                <DigestValue>WGo2tHqb9fSAIPZdLPjnjNdV96fcukPB+e6CXSgtWYY=</DigestValue>
              </xd:CertDigest>
              <xd:IssuerSerial>
                <X509IssuerName>CN=PostSignum Qualified CA 3, O="Česká pošta, s.p. [IČ 47114983]", C=CZ</X509IssuerName>
                <X509SerialNumber>5093040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YDCCBUigAwIBAgICAKQwDQYJKoZIhvcNAQELBQAwWzELMAkGA1UEBhMCQ1oxLDAqBgNVBAoMI8SMZXNrw6EgcG/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/YSpipstdNUHM2BZkhiEulb7ltvMC+v4gf+H9ApVkmNspEWcO8+Thj4bm0anXJ8oFKRCkPQYAPQQyRq0erqlXTkXS4NePI0TU4mvtaokZCqBBqzP6GnXOvZAzxo/KkK7nvgEwibZEXnrI3ZN20dzmvT/m+igHsPfBuTJsRXO1ytqxD+xz8L9eoAXyOWbQTLJI9FXE3utZ9fr0mhEUc0xcaQfVwdGahJ6/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/BAgwBgEB/wIBADCBvAYIKwYBBQUHAQEEga8wgawwNwYIKwYBBQUHMAKGK2h0dHA6Ly93d3cucG9zdHNpZ251bS5jei9jcnQvcHNyb290cWNhMi5jcnQwOAYIKwYBBQUHMAKGLGh0dHA6Ly93d3cyLnBvc3RzaWdudW0uY3ovY3J0L3Bzcm9vdHFjYTIuY3J0MDcGCCsGAQUFBzAChitodHRwOi8vcG9zdHNpZ251bS50dGMuY3ovY3J0L3Bzcm9vdHFjYTIuY3J0MA4GA1UdDwEB/wQEAwIBBjCBgwYDVR0jBHwweoAUFSmMxUVpq7izw+r+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+MwqV2HaKxczWeWCLewGHIpPSjANBgkqhkiG9w0BAQsFAAOCAQEAVHG9oYU7dATQI/yVgwhboNVX9Iat8Ji6PvVnoM6TQ8WjUQ5nErZG1fV5QQgN7slMBWnXKNjUSxMDpfhtN2RbJHniaw/+vDqKtlmoKAnmIRzRaIqBLwGZs6RGHFrMPiol3La55fBoa4JPliRTFw5xVOK5FdJh/5Pbfg+XNZ0RzO0/tk/oKRXfgRNb9ZBL2pe8sr9g9QywpsGKt2gP9t0q/+dhKAGc0+eimChM8Bmq4WNUxK4qdo4ARH6344uIVlIu+9Gq3H54noyZd/OhRTnuoXuQOdx9DooTp6SPpPfZXj/djsseT22QVpYBP7v8AVK/paqphINL2XmQdiw65KhDYA==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qSwl4H31gAZe96Xk1I/gXJ0FGO8=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niVMTfJDc7FWhGadRbKYae64ZCo=</DigestValue>
    </Reference>
  </SignedInfo>
  <SignatureValue>NSBWaKsmw9pUsDFl/P0k+vXPiEBPOYym08wzAFdV6ISHyXWQ41fnOsnQQzHtwxGlijkXJmTNjoBH
Qv8N8KRJSLxuO2xf3PfR28cWdCEURmCN9Bhn7fHaCl18FWHJxcwmzTe5zif18h6zoVrWzL7TzJxv
IGv5ihjXtEJIeo+mp+mVv8zz+v3WMtoXH3TBXP2HpKkYzGJFimNQHSh01hKhhPBHE36lR+6U8mUS
kTpzlt6PQcAEvn17uPTQVUxYOHhwcGIDqdvKiJYnfh+M1h99DDlxqN+1lP9qhkx/JfQhshMZZCK/
D91M3A86AWxYNqu3rBAoCkYKCWcZOcbZMIYh+Q==</SignatureValue>
  <KeyInfo>
    <X509Data>
      <X509Certificate>MIIIBDCCBuygAwIBAgIDTU7oMA0GCSqGSIb3DQEBCwUAMF8xCzAJBgNVBAYTAkNaMSwwKgYDVQQK
DCPEjGVza8OhIHBvxaF0YSwgcy5wLiBbScSMIDQ3MTE0OTgzXTEiMCAGA1UEAxMZUG9zdFNpZ251
bSBRdWFsaWZpZWQgQ0EgMzAeFw0xOTAzMjYxMDU5MjFaFw0yMDA0MTQxMDU5MjFaMIH5MQswCQYD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MA0GA1UEDBMGcmVrdG9yMIIBIjANBgkqhkiG9w0BAQEFAAOCAQ8AMIIBCgKCAQEArWdpuvl3qZw3
8EAQbmaa2OEBMfiLqW11XmI3YrQbSLNuNq4sXv467HiZ/tpya0z97C7vH1CAiVgy/UpApeyXlH32
aLBKPaSAkwIMkSytPMqNIyFAkW7vU1EhUTyMzvNXtQXuQIvJOhxi9Y2dvt0HonTk4x8koAkQmhq6
D32LGYkLU7EfEUmQmeAUP+gPlSqyb76ySdMjPycku435igqh3/rr5LSBjKTXkxvoX1Z1a/gc0r57
cO7cZcy/4JIoratMOiURf6mYQ+9CXy58d0Nirf5A1vINfg2ogyqJ8TnWSxcghQ3DEyAc0ApuCWN8
Xmo6YVeQ8ZLpX+qiYn9ahkfq6QIDAQABo4IELDCCBCgwQwYDVR0RBDwwOoESaG9sZWNla0ByZWsu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cG9zdHNpZ251bS5jei9jcnQvcHNxdWFsaWZpZWRjYTMuY3J0MDwGCCsGAQUFBzAChjBodHRwOi8v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jh0FqU8N7dmxydOqfQDYkGMuQj4=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fvgy4DmlHAEpMA8sH/xU13FnZ64=</DigestValue>
      </Reference>
      <Reference URI="/word/styles.xml?ContentType=application/vnd.openxmlformats-officedocument.wordprocessingml.styles+xml">
        <DigestMethod Algorithm="http://www.w3.org/2000/09/xmldsig#sha1"/>
        <DigestValue>H2E9q3kJC5LDsMBE83u8Oxn5f9s=</DigestValue>
      </Reference>
      <Reference URI="/word/numbering.xml?ContentType=application/vnd.openxmlformats-officedocument.wordprocessingml.numbering+xml">
        <DigestMethod Algorithm="http://www.w3.org/2000/09/xmldsig#sha1"/>
        <DigestValue>WeXFV8Bc3WZ0E09KPFcbX9Fq8jk=</DigestValue>
      </Reference>
      <Reference URI="/word/media/image1.png?ContentType=image/png">
        <DigestMethod Algorithm="http://www.w3.org/2000/09/xmldsig#sha1"/>
        <DigestValue>zjpu7/22D8nHd0UMg4U83iF/bPk=</DigestValue>
      </Reference>
      <Reference URI="/word/footnotes.xml?ContentType=application/vnd.openxmlformats-officedocument.wordprocessingml.footnotes+xml">
        <DigestMethod Algorithm="http://www.w3.org/2000/09/xmldsig#sha1"/>
        <DigestValue>GWTSYaoKAEgRW9T9vH9qqO1MD4M=</DigestValue>
      </Reference>
      <Reference URI="/word/footer1.xml?ContentType=application/vnd.openxmlformats-officedocument.wordprocessingml.footer+xml">
        <DigestMethod Algorithm="http://www.w3.org/2000/09/xmldsig#sha1"/>
        <DigestValue>ssCO+45Vbx+f44ZS7V5WGuqDeW4=</DigestValue>
      </Reference>
      <Reference URI="/word/document.xml?ContentType=application/vnd.openxmlformats-officedocument.wordprocessingml.document.main+xml">
        <DigestMethod Algorithm="http://www.w3.org/2000/09/xmldsig#sha1"/>
        <DigestValue>rLwTJotEY8klGXXHFPYDg9dS5Vw=</DigestValue>
      </Reference>
      <Reference URI="/word/webSettings.xml?ContentType=application/vnd.openxmlformats-officedocument.wordprocessingml.webSettings+xml">
        <DigestMethod Algorithm="http://www.w3.org/2000/09/xmldsig#sha1"/>
        <DigestValue>iYh+IBjJOjFNt8qQ2kAmD7hR4vA=</DigestValue>
      </Reference>
      <Reference URI="/word/endnotes.xml?ContentType=application/vnd.openxmlformats-officedocument.wordprocessingml.endnotes+xml">
        <DigestMethod Algorithm="http://www.w3.org/2000/09/xmldsig#sha1"/>
        <DigestValue>Xb+c1XFy5vhzpGzSLeR1rbajx2k=</DigestValue>
      </Reference>
      <Reference URI="/word/header1.xml?ContentType=application/vnd.openxmlformats-officedocument.wordprocessingml.header+xml">
        <DigestMethod Algorithm="http://www.w3.org/2000/09/xmldsig#sha1"/>
        <DigestValue>un8bCkPgx7bsSEkv0/P0lQ1LOp0=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hwM76h50fU3Mk08sEM229ooyMQw=</DigestValue>
      </Reference>
    </Manifest>
    <SignatureProperties>
      <SignatureProperty Id="idSignatureTime" Target="#idPackageSignature">
        <mdssi:SignatureTime>
          <mdssi:Format>YYYY-MM-DDThh:mm:ssTZD</mdssi:Format>
          <mdssi:Value>2019-11-26T12:43:52Z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2019-11-26T12:43:52Z</xd:SigningTime>
          <xd:SigningCertificate>
            <xd:Cert>
              <xd:CertDigest>
                <DigestMethod Algorithm="http://www.w3.org/2000/09/xmldsig#sha1"/>
                <DigestValue>KprzkwNvsxaSXnmgAcJAU6gQqDk=</DigestValue>
              </xd:CertDigest>
              <xd:IssuerSerial>
                <X509IssuerName>CN=PostSignum Qualified CA 3, O="Česká pošta, s.p. [IČ 47114983]", C=CZ</X509IssuerName>
                <X509SerialNumber>5066472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F2498-489A-4AD7-BD6C-F3A4F6E2F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3135</Words>
  <Characters>18503</Characters>
  <Application>Microsoft Office Word</Application>
  <DocSecurity>8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Pepa</cp:lastModifiedBy>
  <cp:revision>24</cp:revision>
  <cp:lastPrinted>2014-05-16T09:23:00Z</cp:lastPrinted>
  <dcterms:created xsi:type="dcterms:W3CDTF">2019-05-14T14:09:00Z</dcterms:created>
  <dcterms:modified xsi:type="dcterms:W3CDTF">2019-11-12T12:55:00Z</dcterms:modified>
</cp:coreProperties>
</file>