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P19V00000</w:t>
      </w:r>
      <w:r w:rsidR="009E636F">
        <w:rPr>
          <w:rFonts w:ascii="Garamond" w:hAnsi="Garamond"/>
        </w:rPr>
        <w:t>5</w:t>
      </w:r>
      <w:r w:rsidR="003213B5">
        <w:rPr>
          <w:rFonts w:ascii="Garamond" w:hAnsi="Garamond"/>
        </w:rPr>
        <w:t>84</w:t>
      </w:r>
      <w:r w:rsidR="00160102">
        <w:rPr>
          <w:rFonts w:ascii="Garamond" w:hAnsi="Garamond"/>
        </w:rPr>
        <w:t xml:space="preserve"> </w:t>
      </w:r>
      <w:permStart w:id="1179411684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1179411684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721754954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721754954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2E3120">
        <w:rPr>
          <w:rFonts w:ascii="Garamond" w:hAnsi="Garamond" w:cs="Arial"/>
          <w:b/>
          <w:bCs/>
        </w:rPr>
        <w:t>7</w:t>
      </w:r>
      <w:r w:rsidR="003213B5">
        <w:rPr>
          <w:rFonts w:ascii="Garamond" w:hAnsi="Garamond" w:cs="Arial"/>
          <w:b/>
          <w:bCs/>
        </w:rPr>
        <w:t>4</w:t>
      </w:r>
      <w:r w:rsidR="005909B9" w:rsidRPr="003B4958">
        <w:rPr>
          <w:rFonts w:ascii="Garamond" w:hAnsi="Garamond" w:cs="Arial"/>
          <w:b/>
          <w:bCs/>
        </w:rPr>
        <w:t>- 201</w:t>
      </w:r>
      <w:r w:rsidR="00E040C1">
        <w:rPr>
          <w:rFonts w:ascii="Garamond" w:hAnsi="Garamond" w:cs="Arial"/>
          <w:b/>
          <w:bCs/>
        </w:rPr>
        <w:t>9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bookmarkStart w:id="0" w:name="_GoBack"/>
      <w:bookmarkEnd w:id="0"/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B46C6" w:rsidRPr="007A7A3D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3116C1">
        <w:rPr>
          <w:rFonts w:ascii="Garamond" w:hAnsi="Garamond"/>
          <w:b/>
        </w:rPr>
        <w:t>30</w:t>
      </w:r>
      <w:r w:rsidR="009647FC">
        <w:rPr>
          <w:rFonts w:ascii="Garamond" w:hAnsi="Garamond"/>
          <w:b/>
        </w:rPr>
        <w:t xml:space="preserve"> </w:t>
      </w:r>
      <w:r w:rsidR="00D05AC6" w:rsidRPr="00F403F8">
        <w:rPr>
          <w:rFonts w:ascii="Garamond" w:hAnsi="Garamond"/>
          <w:b/>
        </w:rPr>
        <w:t>dnů</w:t>
      </w:r>
      <w:r w:rsidR="00BE7D75" w:rsidRPr="00F403F8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771624334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771624334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05AC6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683612235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683612235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lastRenderedPageBreak/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Pr="00DD6056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E6395E" w:rsidRDefault="00E6395E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46ACE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lastRenderedPageBreak/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</w:t>
      </w:r>
      <w:r w:rsidR="00622E7F" w:rsidRPr="00935096">
        <w:rPr>
          <w:rFonts w:ascii="Garamond" w:hAnsi="Garamond" w:cs="Arial"/>
        </w:rPr>
        <w:lastRenderedPageBreak/>
        <w:t xml:space="preserve">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lastRenderedPageBreak/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13217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2008440380" w:edGrp="everyone" w:colFirst="1" w:colLast="1"/>
            <w:r w:rsidRPr="00BA0E31">
              <w:rPr>
                <w:rFonts w:ascii="Garamond" w:hAnsi="Garamond"/>
                <w:szCs w:val="20"/>
              </w:rPr>
              <w:t>V</w:t>
            </w:r>
            <w:r w:rsidR="00FD1767" w:rsidRPr="00BA0E31">
              <w:rPr>
                <w:rFonts w:ascii="Garamond" w:hAnsi="Garamond"/>
                <w:szCs w:val="20"/>
              </w:rPr>
              <w:t xml:space="preserve"> </w:t>
            </w:r>
            <w:r w:rsidRPr="00BA0E31">
              <w:rPr>
                <w:rFonts w:ascii="Garamond" w:hAnsi="Garamond"/>
                <w:szCs w:val="20"/>
              </w:rPr>
              <w:t>Plzni</w:t>
            </w:r>
            <w:r w:rsidR="00FD1767" w:rsidRPr="00BA0E31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</w:t>
            </w:r>
            <w:r w:rsidR="00FF7C70"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 xml:space="preserve">  doc. Dr. RNDr. Miroslav Holeček</w:t>
            </w:r>
          </w:p>
          <w:p w:rsidR="00FD1767" w:rsidRPr="00BA0E31" w:rsidRDefault="00162DDC" w:rsidP="00162DDC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                 </w:t>
            </w:r>
            <w:r w:rsidR="00FF7C70" w:rsidRPr="00BA0E31"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V</w:t>
            </w:r>
            <w:r w:rsidR="00930F30" w:rsidRPr="00BA0E31">
              <w:rPr>
                <w:rFonts w:ascii="Garamond" w:hAnsi="Garamond"/>
                <w:szCs w:val="20"/>
              </w:rPr>
              <w:t xml:space="preserve"> 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  <w:r w:rsidRPr="00BA0E31">
              <w:rPr>
                <w:rFonts w:ascii="Garamond" w:hAnsi="Garamond"/>
                <w:szCs w:val="20"/>
              </w:rPr>
              <w:t xml:space="preserve"> </w:t>
            </w:r>
            <w:r w:rsidR="00FD1767" w:rsidRPr="00BA0E31">
              <w:rPr>
                <w:rFonts w:ascii="Garamond" w:hAnsi="Garamond"/>
                <w:szCs w:val="20"/>
              </w:rPr>
              <w:t xml:space="preserve">dne </w:t>
            </w:r>
            <w:r w:rsidR="00930F30" w:rsidRPr="00BA0E31">
              <w:rPr>
                <w:rFonts w:ascii="Garamond" w:hAnsi="Garamond"/>
                <w:szCs w:val="20"/>
              </w:rPr>
              <w:t>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FD1767" w:rsidRPr="00BA0E31" w:rsidRDefault="00FF7C70" w:rsidP="00FE6A6D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[</w:t>
            </w:r>
            <w:r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  <w:highlight w:val="yellow"/>
              </w:rPr>
              <w:t>DODAVATEL</w:t>
            </w:r>
            <w:r w:rsidR="00162DDC">
              <w:rPr>
                <w:rFonts w:ascii="Garamond" w:hAnsi="Garamond"/>
                <w:szCs w:val="20"/>
              </w:rPr>
              <w:t>:</w:t>
            </w:r>
            <w:r w:rsidR="00162DDC">
              <w:rPr>
                <w:rFonts w:ascii="Garamond" w:hAnsi="Garamond"/>
              </w:rPr>
              <w:t xml:space="preserve"> jméno a (elektronický) podpis dodavatele v souladu s OR či jiné obdobné evidence či osoby/osob oprávněné/oprávněných jednat jménem či za dodavatele</w:t>
            </w:r>
            <w:r w:rsidRPr="00BA0E31">
              <w:rPr>
                <w:rFonts w:ascii="Garamond" w:hAnsi="Garamond"/>
                <w:szCs w:val="20"/>
              </w:rPr>
              <w:t>]</w:t>
            </w:r>
          </w:p>
        </w:tc>
      </w:tr>
      <w:permEnd w:id="2008440380"/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eQIfim0dTcwiehqbb8XpmvLYGl4=" w:salt="h/K4e9HgGO061eKP5ZKRjA=="/>
  <w:defaultTabStop w:val="708"/>
  <w:hyphenationZone w:val="425"/>
  <w:characterSpacingControl w:val="doNotCompress"/>
  <w:hdrShapeDefaults>
    <o:shapedefaults v:ext="edit" spidmax="1392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05F5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3120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13B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28D2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4335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1C19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6F39A0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9A1"/>
    <w:rsid w:val="008E2F9B"/>
    <w:rsid w:val="008E67FF"/>
    <w:rsid w:val="008E6C7B"/>
    <w:rsid w:val="008F181B"/>
    <w:rsid w:val="008F4B9C"/>
    <w:rsid w:val="008F66B3"/>
    <w:rsid w:val="008F7686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D1A2B"/>
    <w:rsid w:val="009D3B2D"/>
    <w:rsid w:val="009D5AE1"/>
    <w:rsid w:val="009D6CD0"/>
    <w:rsid w:val="009D779E"/>
    <w:rsid w:val="009E2066"/>
    <w:rsid w:val="009E4B4C"/>
    <w:rsid w:val="009E5F4D"/>
    <w:rsid w:val="009E636F"/>
    <w:rsid w:val="009E7969"/>
    <w:rsid w:val="009F5673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798A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E5C37"/>
    <w:rsid w:val="00DE6262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6A1D"/>
    <w:rsid w:val="00F403F8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13BEFF-78E8-42DD-8BC2-0530219DE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8</Pages>
  <Words>3175</Words>
  <Characters>18735</Characters>
  <Application>Microsoft Office Word</Application>
  <DocSecurity>8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28</cp:revision>
  <cp:lastPrinted>2014-05-16T09:23:00Z</cp:lastPrinted>
  <dcterms:created xsi:type="dcterms:W3CDTF">2019-05-14T14:09:00Z</dcterms:created>
  <dcterms:modified xsi:type="dcterms:W3CDTF">2019-11-21T11:02:00Z</dcterms:modified>
</cp:coreProperties>
</file>