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8E29A1">
        <w:rPr>
          <w:rFonts w:ascii="Garamond" w:hAnsi="Garamond"/>
        </w:rPr>
        <w:t>81</w:t>
      </w:r>
      <w:r w:rsidR="00160102">
        <w:rPr>
          <w:rFonts w:ascii="Garamond" w:hAnsi="Garamond"/>
        </w:rPr>
        <w:t xml:space="preserve"> </w:t>
      </w:r>
      <w:permStart w:id="174476870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74476870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1117232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91117232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E3120">
        <w:rPr>
          <w:rFonts w:ascii="Garamond" w:hAnsi="Garamond" w:cs="Arial"/>
          <w:b/>
          <w:bCs/>
        </w:rPr>
        <w:t>7</w:t>
      </w:r>
      <w:r w:rsidR="008E29A1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  <w:bookmarkStart w:id="0" w:name="_GoBack"/>
      <w:bookmarkEnd w:id="0"/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2528856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2528856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6439715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6439715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3322492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3322492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Y/DlXZVI4Rk7Q1tr/cWO07CoT+Q=" w:salt="TRlkxJD34/eY0dBpZtvd4g==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27901-ACE6-4328-8263-8F0CCD67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3175</Words>
  <Characters>18735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27</cp:revision>
  <cp:lastPrinted>2014-05-16T09:23:00Z</cp:lastPrinted>
  <dcterms:created xsi:type="dcterms:W3CDTF">2019-05-14T14:09:00Z</dcterms:created>
  <dcterms:modified xsi:type="dcterms:W3CDTF">2019-11-20T12:28:00Z</dcterms:modified>
</cp:coreProperties>
</file>