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F30DDD">
        <w:rPr>
          <w:rFonts w:ascii="Garamond" w:hAnsi="Garamond"/>
        </w:rPr>
        <w:t>4</w:t>
      </w:r>
      <w:r w:rsidR="00101A19">
        <w:rPr>
          <w:rFonts w:ascii="Garamond" w:hAnsi="Garamond"/>
        </w:rPr>
        <w:t>90</w:t>
      </w:r>
      <w:r w:rsidR="00160102">
        <w:rPr>
          <w:rFonts w:ascii="Garamond" w:hAnsi="Garamond"/>
        </w:rPr>
        <w:t xml:space="preserve"> </w:t>
      </w:r>
      <w:permStart w:id="390882974" w:edGrp="everyone"/>
      <w:permEnd w:id="390882974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236102996" w:edGrp="everyone"/>
      <w:proofErr w:type="gramStart"/>
      <w:r w:rsidR="007660E9" w:rsidRPr="007660E9">
        <w:t>FALCON - ROKYCANY</w:t>
      </w:r>
      <w:proofErr w:type="gramEnd"/>
      <w:r w:rsidR="007660E9" w:rsidRPr="007660E9">
        <w:t xml:space="preserve"> s.r.o.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7660E9" w:rsidRPr="007660E9">
        <w:t>Klostermannova 635/III, Rokycany, 33701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7660E9" w:rsidRPr="007660E9">
        <w:t>Ing. Vladimír Pavlovič, jednatel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7660E9" w:rsidRPr="007660E9">
        <w:t>46886613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7660E9" w:rsidRPr="007660E9">
        <w:t>CZ46886613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</w:t>
      </w:r>
      <w:proofErr w:type="gramStart"/>
      <w:r w:rsidRPr="00DD6056">
        <w:rPr>
          <w:rFonts w:ascii="Garamond" w:hAnsi="Garamond" w:cs="Arial"/>
        </w:rPr>
        <w:t xml:space="preserve">spojení:  </w:t>
      </w:r>
      <w:r w:rsidRPr="00DD6056">
        <w:rPr>
          <w:rFonts w:ascii="Garamond" w:hAnsi="Garamond" w:cs="Arial"/>
        </w:rPr>
        <w:tab/>
      </w:r>
      <w:proofErr w:type="gramEnd"/>
      <w:r w:rsidR="007660E9" w:rsidRPr="007660E9">
        <w:t>MONETA Money Bank, a.s.</w:t>
      </w:r>
    </w:p>
    <w:p w:rsidR="007660E9" w:rsidRDefault="00D21250" w:rsidP="0049662A">
      <w:pPr>
        <w:ind w:left="709"/>
        <w:jc w:val="both"/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7660E9" w:rsidRPr="007660E9">
        <w:t>1500509684/0600</w:t>
      </w:r>
    </w:p>
    <w:p w:rsidR="00D21250" w:rsidRPr="0049662A" w:rsidRDefault="0049662A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7660E9" w:rsidRPr="007660E9">
        <w:t>u Krajského soudu v Plzni, oddíl C, vložka 2899.</w:t>
      </w:r>
    </w:p>
    <w:permEnd w:id="1236102996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101A19">
        <w:rPr>
          <w:rFonts w:ascii="Garamond" w:hAnsi="Garamond" w:cs="Arial"/>
          <w:b/>
          <w:bCs/>
        </w:rPr>
        <w:t>61</w:t>
      </w:r>
      <w:r w:rsidR="005909B9" w:rsidRPr="003B4958">
        <w:rPr>
          <w:rFonts w:ascii="Garamond" w:hAnsi="Garamond" w:cs="Arial"/>
          <w:b/>
          <w:bCs/>
        </w:rPr>
        <w:t>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lastRenderedPageBreak/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F30DDD" w:rsidRDefault="009647FC" w:rsidP="009647FC">
      <w:pPr>
        <w:spacing w:after="0"/>
        <w:ind w:left="705"/>
        <w:jc w:val="both"/>
        <w:rPr>
          <w:rFonts w:ascii="Garamond" w:hAnsi="Garamond"/>
          <w:szCs w:val="24"/>
        </w:rPr>
      </w:pPr>
      <w:r w:rsidRPr="009647FC">
        <w:rPr>
          <w:rFonts w:ascii="Garamond" w:hAnsi="Garamond"/>
          <w:i/>
          <w:szCs w:val="24"/>
        </w:rPr>
        <w:t xml:space="preserve">Název projektu: </w:t>
      </w:r>
      <w:r>
        <w:rPr>
          <w:rFonts w:ascii="Garamond" w:hAnsi="Garamond"/>
          <w:i/>
          <w:szCs w:val="24"/>
        </w:rPr>
        <w:tab/>
      </w:r>
      <w:r w:rsidR="00101A19" w:rsidRPr="00101A19">
        <w:rPr>
          <w:rFonts w:ascii="Garamond" w:hAnsi="Garamond"/>
          <w:i/>
          <w:szCs w:val="24"/>
        </w:rPr>
        <w:t xml:space="preserve">TE01020022 - </w:t>
      </w:r>
      <w:r w:rsidR="00101A19" w:rsidRPr="00101A19">
        <w:rPr>
          <w:rFonts w:ascii="Garamond" w:hAnsi="Garamond"/>
          <w:i/>
          <w:sz w:val="20"/>
          <w:szCs w:val="20"/>
        </w:rPr>
        <w:t xml:space="preserve">FLEXIBILNÍ TIŠTĚNÁ MIKROELEKTRONIKA S VYUŽITÍM </w:t>
      </w:r>
      <w:r w:rsidR="00101A19" w:rsidRPr="00101A19">
        <w:rPr>
          <w:rFonts w:ascii="Garamond" w:hAnsi="Garamond"/>
          <w:i/>
          <w:sz w:val="18"/>
          <w:szCs w:val="18"/>
        </w:rPr>
        <w:t>ORGANICKÝCH</w:t>
      </w:r>
      <w:r w:rsidR="00101A19" w:rsidRPr="00101A19">
        <w:rPr>
          <w:rFonts w:ascii="Garamond" w:hAnsi="Garamond"/>
          <w:i/>
          <w:sz w:val="20"/>
          <w:szCs w:val="20"/>
        </w:rPr>
        <w:t xml:space="preserve"> A HYBRIDNÍCH MATERIÁLŮ</w:t>
      </w: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9647FC">
        <w:rPr>
          <w:rFonts w:ascii="Garamond" w:hAnsi="Garamond"/>
          <w:b/>
        </w:rPr>
        <w:t xml:space="preserve">30 </w:t>
      </w:r>
      <w:r w:rsidR="00D05AC6" w:rsidRPr="00F403F8">
        <w:rPr>
          <w:rFonts w:ascii="Garamond" w:hAnsi="Garamond"/>
          <w:b/>
        </w:rPr>
        <w:t>dnů</w:t>
      </w:r>
      <w:r w:rsidR="00BE7D75" w:rsidRPr="00F403F8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258235962" w:edGrp="everyone"/>
      <w:r w:rsidR="007660E9" w:rsidRPr="007660E9">
        <w:t>Ing. Vladimír Pavlovič, email falcon@falcon-rokycany.cz, telefon 371724821.</w:t>
      </w:r>
    </w:p>
    <w:permEnd w:id="258235962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7660E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344291842" w:edGrp="everyone"/>
      <w:r>
        <w:t>14980</w:t>
      </w:r>
      <w:r w:rsidR="00080F29" w:rsidRPr="00DD6056">
        <w:rPr>
          <w:rFonts w:ascii="Garamond" w:hAnsi="Garamond" w:cs="Arial"/>
        </w:rPr>
        <w:t xml:space="preserve">,- Kč bez DPH (slovy: </w:t>
      </w:r>
      <w:proofErr w:type="spellStart"/>
      <w:r>
        <w:t>čtrnácttisícdevětsetosmdesát</w:t>
      </w:r>
      <w:proofErr w:type="spellEnd"/>
      <w:r w:rsidR="00080F29" w:rsidRPr="00DD6056">
        <w:rPr>
          <w:rFonts w:ascii="Garamond" w:hAnsi="Garamond" w:cs="Arial"/>
        </w:rPr>
        <w:t xml:space="preserve"> korun českých</w:t>
      </w:r>
      <w:r w:rsidR="00DA5B83" w:rsidRPr="00DD6056">
        <w:rPr>
          <w:rFonts w:ascii="Garamond" w:hAnsi="Garamond" w:cs="Arial"/>
        </w:rPr>
        <w:t>);</w:t>
      </w:r>
      <w:r w:rsidR="00080F29" w:rsidRPr="00DD6056">
        <w:rPr>
          <w:rFonts w:ascii="Garamond" w:hAnsi="Garamond" w:cs="Arial"/>
        </w:rPr>
        <w:t xml:space="preserve"> </w:t>
      </w:r>
    </w:p>
    <w:permEnd w:id="1344291842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E6395E" w:rsidRDefault="00E6395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46AC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</w:t>
      </w:r>
      <w:r w:rsidR="00940E93" w:rsidRPr="00940E93">
        <w:rPr>
          <w:rFonts w:ascii="Garamond" w:hAnsi="Garamond"/>
        </w:rPr>
        <w:lastRenderedPageBreak/>
        <w:t xml:space="preserve">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lastRenderedPageBreak/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694392015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</w:t>
            </w:r>
            <w:r w:rsidR="007660E9">
              <w:t>Rokycanech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>dne</w:t>
            </w:r>
            <w:r w:rsidR="007660E9">
              <w:t xml:space="preserve"> 24.10.2019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7660E9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t>Ing. Vladimír Pavlovič, jednatel</w:t>
            </w:r>
            <w:bookmarkStart w:id="0" w:name="_GoBack"/>
            <w:bookmarkEnd w:id="0"/>
          </w:p>
        </w:tc>
      </w:tr>
      <w:permEnd w:id="1694392015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9"/>
      <w:footerReference w:type="default" r:id="rId10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294" w:rsidRDefault="008475BF" w:rsidP="005C37FA">
    <w:pPr>
      <w:pStyle w:val="Zpat"/>
      <w:jc w:val="center"/>
    </w:pPr>
    <w:r>
      <w:rPr>
        <w:noProof/>
      </w:rPr>
      <w:drawing>
        <wp:inline distT="0" distB="0" distL="0" distR="0" wp14:anchorId="4D46C808" wp14:editId="3C0D524E">
          <wp:extent cx="5760720" cy="127818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2781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4bvN2bUb8gzoCrDSCFCUZjja2oQ=" w:salt="0fLgqVN6VobFwwYOa/ExVA==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1A19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60E9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5310FC41"/>
  <w15:docId w15:val="{24051687-69A1-4B5C-BD6F-51CF88FA3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7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nBleEpSgh06gVnjVHG0yBQTaMbOaQV5rdGmBrw2B6aI=</DigestValue>
    </Reference>
    <Reference Type="http://www.w3.org/2000/09/xmldsig#Object" URI="#idOfficeObject">
      <DigestMethod Algorithm="http://www.w3.org/2001/04/xmlenc#sha256"/>
      <DigestValue>3sbawBIttCZOVVd3xv9PFG5Y9mMJ6iSiTf6WlorhWvk=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4LaASyns8odQ9ndumhEr+OoNKalsJP+FNoDdTLdcerw=</DigestValue>
    </Reference>
  </SignedInfo>
  <SignatureValue>Cpm9K+3z7v5osi0oreUngnMduxJcpdDglzqJu43VZdpP+/3fUpBUWJml8t7fUoteY74cmqLbFnWU
7N0o0gZ8hevrC7JVNW8c8m0pT0YDXrTAm4AleX/1QqI/L5xP6rOPOtZi96BbDoXuKKAwbiRpE6fg
nyGYIA5Ae1q0eA1yroGqhzJOuhPE6tNQYPX/XMsbbsqn/UJW4XrH3iICIAo7QjWceA36JBsj79gt
oFJMTv43CqyZTnZkmIh8kJPRVDJgY7/YqWq3TItxlUdCjn06D8oaGvpoXiKGD5GJO9GLHzRjCDxR
HnSHZAzlbx/lYTi8AJjU6sRFFK0NcEE4uFVlDw==</SignatureValue>
  <KeyInfo>
    <X509Data>
      <X509Certificate>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lSpP9JYQnvPy2eMn+t8hlDe2DyXStdnd1dgm+JRmvP4=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KFzd3EuI4uZfFz1l36QxTEhzNgNOMlJdcnur7O5JnTs=</DigestValue>
      </Reference>
      <Reference URI="/word/endnotes.xml?ContentType=application/vnd.openxmlformats-officedocument.wordprocessingml.endnotes+xml">
        <DigestMethod Algorithm="http://www.w3.org/2001/04/xmlenc#sha256"/>
        <DigestValue>VD220S5DD5s+yzcMbsCTo0cOfJa8q6E/XYW3QAbE5Cc=</DigestValue>
      </Reference>
      <Reference URI="/word/fontTable.xml?ContentType=application/vnd.openxmlformats-officedocument.wordprocessingml.fontTable+xml">
        <DigestMethod Algorithm="http://www.w3.org/2001/04/xmlenc#sha256"/>
        <DigestValue>6y372oHSuLBhpK16kB1Dberq9OW6qxv5kF1M7Nd+TxA=</DigestValue>
      </Reference>
      <Reference URI="/word/footer1.xml?ContentType=application/vnd.openxmlformats-officedocument.wordprocessingml.footer+xml">
        <DigestMethod Algorithm="http://www.w3.org/2001/04/xmlenc#sha256"/>
        <DigestValue>WBclzZrBlBVjbo1DHKLGXAs5rbBxe+R4phUAYy4ZxYY=</DigestValue>
      </Reference>
      <Reference URI="/word/footnotes.xml?ContentType=application/vnd.openxmlformats-officedocument.wordprocessingml.footnotes+xml">
        <DigestMethod Algorithm="http://www.w3.org/2001/04/xmlenc#sha256"/>
        <DigestValue>v0Mu/5VI4F5xt5zdlG7pAepHRI9m6yu+I4S6Zwi49nc=</DigestValue>
      </Reference>
      <Reference URI="/word/header1.xml?ContentType=application/vnd.openxmlformats-officedocument.wordprocessingml.header+xml">
        <DigestMethod Algorithm="http://www.w3.org/2001/04/xmlenc#sha256"/>
        <DigestValue>AKhg269hyc7HLnsSLcvpT7a1N842YKNqE8gmIMBQRnQ=</DigestValue>
      </Reference>
      <Reference URI="/word/media/image1.png?ContentType=image/png">
        <DigestMethod Algorithm="http://www.w3.org/2001/04/xmlenc#sha256"/>
        <DigestValue>xYOJaFymOSDZfWeEYnPiW4rmLeEWKgOEw4TNvnEaGoY=</DigestValue>
      </Reference>
      <Reference URI="/word/media/image2.png?ContentType=image/png">
        <DigestMethod Algorithm="http://www.w3.org/2001/04/xmlenc#sha256"/>
        <DigestValue>9Znhe6fuz8kosuIR7Pww1GWBwsDPpaHkzcQ0aUAIji4=</DigestValue>
      </Reference>
      <Reference URI="/word/numbering.xml?ContentType=application/vnd.openxmlformats-officedocument.wordprocessingml.numbering+xml">
        <DigestMethod Algorithm="http://www.w3.org/2001/04/xmlenc#sha256"/>
        <DigestValue>HrDg92PXXNt1tKzjZxbIV3gYMUnODnAwl2YEpZo3PEo=</DigestValue>
      </Reference>
      <Reference URI="/word/settings.xml?ContentType=application/vnd.openxmlformats-officedocument.wordprocessingml.settings+xml">
        <DigestMethod Algorithm="http://www.w3.org/2001/04/xmlenc#sha256"/>
        <DigestValue>BKMWjejjtUvMC9AOK5UO5QMP2n54NtPtbJ2L1376Fzg=</DigestValue>
      </Reference>
      <Reference URI="/word/styles.xml?ContentType=application/vnd.openxmlformats-officedocument.wordprocessingml.styles+xml">
        <DigestMethod Algorithm="http://www.w3.org/2001/04/xmlenc#sha256"/>
        <DigestValue>cmbY3k6z9GUsGA5mCABAzeJTQ00uL4Fld6G/nDV+NAE=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aokx1w+WI3ZfCT2jMq0ut+4Y1dxDeGjULIaQMxOSHQY=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2019-10-24T04:57:33Z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16.0.12026/19</OfficeVersion>
          <ApplicationVersion>16.0.12026</ApplicationVersion>
          <Monitors>1</Monitors>
          <HorizontalResolution>2560</HorizontalResolution>
          <VerticalResolution>1440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2019-10-24T04:57:33Z</xd:SigningTime>
          <xd:SigningCertificate>
            <xd:Cert>
              <xd:CertDigest>
                <DigestMethod Algorithm="http://www.w3.org/2001/04/xmlenc#sha256"/>
                <DigestValue>WGo2tHqb9fSAIPZdLPjnjNdV96fcukPB+e6CXSgtWYY=</DigestValue>
              </xd:CertDigest>
              <xd:IssuerSerial>
                <X509IssuerName>CN=PostSignum Qualified CA 3, O="Česká pošta, s.p. [IČ 47114983]", C=CZ</X509IssuerName>
                <X509SerialNumber>5093040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YDCCBUigAwIBAgICAKQwDQYJKoZIhvcNAQELBQAwWzELMAkGA1UEBhMCQ1oxLDAqBgNVBAoMI8SMZXNrw6EgcG/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/YSpipstdNUHM2BZkhiEulb7ltvMC+v4gf+H9ApVkmNspEWcO8+Thj4bm0anXJ8oFKRCkPQYAPQQyRq0erqlXTkXS4NePI0TU4mvtaokZCqBBqzP6GnXOvZAzxo/KkK7nvgEwibZEXnrI3ZN20dzmvT/m+igHsPfBuTJsRXO1ytqxD+xz8L9eoAXyOWbQTLJI9FXE3utZ9fr0mhEUc0xcaQfVwdGahJ6/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/BAgwBgEB/wIBADCBvAYIKwYBBQUHAQEEga8wgawwNwYIKwYBBQUHMAKGK2h0dHA6Ly93d3cucG9zdHNpZ251bS5jei9jcnQvcHNyb290cWNhMi5jcnQwOAYIKwYBBQUHMAKGLGh0dHA6Ly93d3cyLnBvc3RzaWdudW0uY3ovY3J0L3Bzcm9vdHFjYTIuY3J0MDcGCCsGAQUFBzAChitodHRwOi8vcG9zdHNpZ251bS50dGMuY3ovY3J0L3Bzcm9vdHFjYTIuY3J0MA4GA1UdDwEB/wQEAwIBBjCBgwYDVR0jBHwweoAUFSmMxUVpq7izw+r+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+MwqV2HaKxczWeWCLewGHIpPSjANBgkqhkiG9w0BAQsFAAOCAQEAVHG9oYU7dATQI/yVgwhboNVX9Iat8Ji6PvVnoM6TQ8WjUQ5nErZG1fV5QQgN7slMBWnXKNjUSxMDpfhtN2RbJHniaw/+vDqKtlmoKAnmIRzRaIqBLwGZs6RGHFrMPiol3La55fBoa4JPliRTFw5xVOK5FdJh/5Pbfg+XNZ0RzO0/tk/oKRXfgRNb9ZBL2pe8sr9g9QywpsGKt2gP9t0q/+dhKAGc0+eimChM8Bmq4WNUxK4qdo4ARH6344uIVlIu+9Gq3H54noyZd/OhRTnuoXuQOdx9DooTp6SPpPfZXj/djsseT22QVpYBP7v8AVK/paqphINL2XmQdiw65KhDYA==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wpDCWDhSXu9pRDH6hdUfGz3lkV4=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c2OEq5PAgEB3by279NjFONCm4NU=</DigestValue>
    </Reference>
  </SignedInfo>
  <SignatureValue>A9OUzguHseC2sUg+A+IFh7abIDlBIW55lqt4wCcVPZgMhairAxq5rHmlnOvuMLm6bE7D9nNiOQ3V
tKuyfIDHwGSM5gjOovnQORCbIk2rFmaWri8hC0SIDzaGXrGlRVcm3XIfJogB6OkaxhskBYgqI/+9
I5RXUI11ArLdtjpxcxg/K8I9m3hk0t7M1CITk8aSYPlY4EJaPuYNwIOrTDiCNohBbUd04g2OQMR+
u+cFylqsb9p5HCu8LXN3zgZldBhCR5PMnUseOAmnEEKaGdqILTRL1OVuUC11oMXywZa19EpO+F7j
nQPtakW3TmfF92abPOjXa5nbEYG+HThMxRsk3w==</SignatureValue>
  <KeyInfo>
    <X509Data>
      <X509Certificate>MIIIBDCCBuygAwIBAgIDTU7oMA0GCSqGSIb3DQEBCwUAMF8xCzAJBgNVBAYTAkNaMSwwKgYDVQQK
DCPEjGVza8OhIHBvxaF0YSwgcy5wLiBbScSMIDQ3MTE0OTgzXTEiMCAGA1UEAxMZUG9zdFNpZ251
bSBRdWFsaWZpZWQgQ0EgMzAeFw0xOTAzMjYxMDU5MjFaFw0yMDA0MTQxMDU5MjFaMIH5MQswCQYD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MA0GA1UEDBMGcmVrdG9yMIIBIjANBgkqhkiG9w0BAQEFAAOCAQ8AMIIBCgKCAQEArWdpuvl3qZw3
8EAQbmaa2OEBMfiLqW11XmI3YrQbSLNuNq4sXv467HiZ/tpya0z97C7vH1CAiVgy/UpApeyXlH32
aLBKPaSAkwIMkSytPMqNIyFAkW7vU1EhUTyMzvNXtQXuQIvJOhxi9Y2dvt0HonTk4x8koAkQmhq6
D32LGYkLU7EfEUmQmeAUP+gPlSqyb76ySdMjPycku435igqh3/rr5LSBjKTXkxvoX1Z1a/gc0r57
cO7cZcy/4JIoratMOiURf6mYQ+9CXy58d0Nirf5A1vINfg2ogyqJ8TnWSxcghQ3DEyAc0ApuCWN8
Xmo6YVeQ8ZLpX+qiYn9ahkfq6QIDAQABo4IELDCCBCgwQwYDVR0RBDwwOoESaG9sZWNla0ByZWsu
emN1LmN6oBkGCSsGAQQB3BkCAaAMEwoxMTA4ODI1MjY3oAkGA1UEDaACEwAwCQYDVR0TBAIwADCC
ASsGA1UdIASCASIwggEeMIIBDwYIZ4EGAQQBEW4wggEBMIHYBggrBgEFBQcCAjCByxqByFRlbnRv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dW0uY3owCQYHBACL7EABAjCBpQYIKwYBBQUHAQMEgZgwgZUwCAYGBACORgEBMAgGBgQAjkYBBDBq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osdm0hi/vG80bDoUK+Y5oD3HXik=</DigestValue>
      </Reference>
      <Reference URI="/word/media/image1.png?ContentType=image/png">
        <DigestMethod Algorithm="http://www.w3.org/2000/09/xmldsig#sha1"/>
        <DigestValue>zjpu7/22D8nHd0UMg4U83iF/bPk=</DigestValue>
      </Reference>
      <Reference URI="/word/media/image2.png?ContentType=image/png">
        <DigestMethod Algorithm="http://www.w3.org/2000/09/xmldsig#sha1"/>
        <DigestValue>nECk2qDtZ1uqJ5yV21TapX+fE3U=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sHJrnOr0pFmmn9DfBDffuyLxnWI=</DigestValue>
      </Reference>
      <Reference URI="/word/fontTable.xml?ContentType=application/vnd.openxmlformats-officedocument.wordprocessingml.fontTable+xml">
        <DigestMethod Algorithm="http://www.w3.org/2000/09/xmldsig#sha1"/>
        <DigestValue>mc4j5S3P+MJ97YCkHDgODnays1Y=</DigestValue>
      </Reference>
      <Reference URI="/word/footer1.xml?ContentType=application/vnd.openxmlformats-officedocument.wordprocessingml.footer+xml">
        <DigestMethod Algorithm="http://www.w3.org/2000/09/xmldsig#sha1"/>
        <DigestValue>Lud1XFaDPYTkZB4ZhCel9HqZOX0=</DigestValue>
      </Reference>
      <Reference URI="/word/header1.xml?ContentType=application/vnd.openxmlformats-officedocument.wordprocessingml.header+xml">
        <DigestMethod Algorithm="http://www.w3.org/2000/09/xmldsig#sha1"/>
        <DigestValue>8voUCCifGvQ6cVfkJlUm67JZCGc=</DigestValue>
      </Reference>
      <Reference URI="/word/document.xml?ContentType=application/vnd.openxmlformats-officedocument.wordprocessingml.document.main+xml">
        <DigestMethod Algorithm="http://www.w3.org/2000/09/xmldsig#sha1"/>
        <DigestValue>gChdbezp4mZIPSxMg0wdARP4zkk=</DigestValue>
      </Reference>
      <Reference URI="/word/styles.xml?ContentType=application/vnd.openxmlformats-officedocument.wordprocessingml.styles+xml">
        <DigestMethod Algorithm="http://www.w3.org/2000/09/xmldsig#sha1"/>
        <DigestValue>iaTKGgna/cdqnAyPl/GNEfh3lEM=</DigestValue>
      </Reference>
      <Reference URI="/word/webSettings.xml?ContentType=application/vnd.openxmlformats-officedocument.wordprocessingml.webSettings+xml">
        <DigestMethod Algorithm="http://www.w3.org/2000/09/xmldsig#sha1"/>
        <DigestValue>Lgm4Z7azBZ2skR/fX6miWzay8fo=</DigestValue>
      </Reference>
      <Reference URI="/word/endnotes.xml?ContentType=application/vnd.openxmlformats-officedocument.wordprocessingml.endnotes+xml">
        <DigestMethod Algorithm="http://www.w3.org/2000/09/xmldsig#sha1"/>
        <DigestValue>aMEKCD0L2PrQJpxu57ZwUAbpeLo=</DigestValue>
      </Reference>
      <Reference URI="/word/footnotes.xml?ContentType=application/vnd.openxmlformats-officedocument.wordprocessingml.footnotes+xml">
        <DigestMethod Algorithm="http://www.w3.org/2000/09/xmldsig#sha1"/>
        <DigestValue>14kSlQRUjJmtfdTcsH3qmhwd62s=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hwM76h50fU3Mk08sEM229ooyMQw=</DigestValue>
      </Reference>
    </Manifest>
    <SignatureProperties>
      <SignatureProperty Id="idSignatureTime" Target="#idPackageSignature">
        <mdssi:SignatureTime>
          <mdssi:Format>YYYY-MM-DDThh:mm:ssTZD</mdssi:Format>
          <mdssi:Value>2019-11-07T07:29:44Z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2019-11-07T07:29:44Z</xd:SigningTime>
          <xd:SigningCertificate>
            <xd:Cert>
              <xd:CertDigest>
                <DigestMethod Algorithm="http://www.w3.org/2000/09/xmldsig#sha1"/>
                <DigestValue>KprzkwNvsxaSXnmgAcJAU6gQqDk=</DigestValue>
              </xd:CertDigest>
              <xd:IssuerSerial>
                <X509IssuerName>CN=PostSignum Qualified CA 3, O="Česká pošta, s.p. [IČ 47114983]", C=CZ</X509IssuerName>
                <X509SerialNumber>5066472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DC1C2-7DC9-416A-AF9A-2BFEDE166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9</Pages>
  <Words>3153</Words>
  <Characters>18607</Characters>
  <Application>Microsoft Office Word</Application>
  <DocSecurity>8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Pepa</cp:lastModifiedBy>
  <cp:revision>18</cp:revision>
  <cp:lastPrinted>2014-05-16T09:23:00Z</cp:lastPrinted>
  <dcterms:created xsi:type="dcterms:W3CDTF">2019-05-14T14:09:00Z</dcterms:created>
  <dcterms:modified xsi:type="dcterms:W3CDTF">2019-10-24T04:57:00Z</dcterms:modified>
</cp:coreProperties>
</file>