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9E636F">
        <w:rPr>
          <w:rFonts w:ascii="Garamond" w:hAnsi="Garamond"/>
        </w:rPr>
        <w:t>5</w:t>
      </w:r>
      <w:r w:rsidR="00DB798A">
        <w:rPr>
          <w:rFonts w:ascii="Garamond" w:hAnsi="Garamond"/>
        </w:rPr>
        <w:t>3</w:t>
      </w:r>
      <w:r w:rsidR="00564335">
        <w:rPr>
          <w:rFonts w:ascii="Garamond" w:hAnsi="Garamond"/>
        </w:rPr>
        <w:t>4</w:t>
      </w:r>
      <w:r w:rsidR="00160102">
        <w:rPr>
          <w:rFonts w:ascii="Garamond" w:hAnsi="Garamond"/>
        </w:rPr>
        <w:t xml:space="preserve"> </w:t>
      </w:r>
      <w:permStart w:id="775383671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775383671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282025773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282025773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2E3120">
        <w:rPr>
          <w:rFonts w:ascii="Garamond" w:hAnsi="Garamond" w:cs="Arial"/>
          <w:b/>
          <w:bCs/>
        </w:rPr>
        <w:t>7</w:t>
      </w:r>
      <w:r w:rsidR="00564335">
        <w:rPr>
          <w:rFonts w:ascii="Garamond" w:hAnsi="Garamond" w:cs="Arial"/>
          <w:b/>
          <w:bCs/>
        </w:rPr>
        <w:t>2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  <w:bookmarkStart w:id="0" w:name="_GoBack"/>
      <w:bookmarkEnd w:id="0"/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3116C1">
        <w:rPr>
          <w:rFonts w:ascii="Garamond" w:hAnsi="Garamond"/>
          <w:b/>
        </w:rPr>
        <w:t>30</w:t>
      </w:r>
      <w:r w:rsidR="009647FC">
        <w:rPr>
          <w:rFonts w:ascii="Garamond" w:hAnsi="Garamond"/>
          <w:b/>
        </w:rPr>
        <w:t xml:space="preserve"> </w:t>
      </w:r>
      <w:r w:rsidR="00D05AC6" w:rsidRPr="00F403F8">
        <w:rPr>
          <w:rFonts w:ascii="Garamond" w:hAnsi="Garamond"/>
          <w:b/>
        </w:rPr>
        <w:t>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338770921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338770921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2058636205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2058636205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E6395E" w:rsidRDefault="00E6395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46AC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</w:t>
      </w:r>
      <w:r w:rsidR="00622E7F" w:rsidRPr="00935096">
        <w:rPr>
          <w:rFonts w:ascii="Garamond" w:hAnsi="Garamond" w:cs="Arial"/>
        </w:rPr>
        <w:lastRenderedPageBreak/>
        <w:t xml:space="preserve">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lastRenderedPageBreak/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2059673604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2059673604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PBoauE+O89R0nDGHjGWMfwc4iTw=" w:salt="W/I8sbkpZpB5QyMUtWeU2A==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47AFE-2D12-466C-95A5-2F8E912F3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8</Pages>
  <Words>3175</Words>
  <Characters>18735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25</cp:revision>
  <cp:lastPrinted>2014-05-16T09:23:00Z</cp:lastPrinted>
  <dcterms:created xsi:type="dcterms:W3CDTF">2019-05-14T14:09:00Z</dcterms:created>
  <dcterms:modified xsi:type="dcterms:W3CDTF">2019-11-07T10:53:00Z</dcterms:modified>
</cp:coreProperties>
</file>