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</w:t>
      </w:r>
      <w:r w:rsidR="00DB798A">
        <w:rPr>
          <w:rFonts w:ascii="Garamond" w:hAnsi="Garamond"/>
        </w:rPr>
        <w:t>3</w:t>
      </w:r>
      <w:r w:rsidR="00206C81">
        <w:rPr>
          <w:rFonts w:ascii="Garamond" w:hAnsi="Garamond"/>
        </w:rPr>
        <w:t>3</w:t>
      </w:r>
      <w:r w:rsidR="00160102">
        <w:rPr>
          <w:rFonts w:ascii="Garamond" w:hAnsi="Garamond"/>
        </w:rPr>
        <w:t xml:space="preserve"> </w:t>
      </w:r>
      <w:permStart w:id="1545612336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54561233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8329133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78329133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06C81">
        <w:rPr>
          <w:rFonts w:ascii="Garamond" w:hAnsi="Garamond" w:cs="Arial"/>
          <w:b/>
          <w:bCs/>
        </w:rPr>
        <w:t>68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E3120" w:rsidRDefault="002E3120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  <w:bookmarkStart w:id="0" w:name="_GoBack"/>
      <w:bookmarkEnd w:id="0"/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43054202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43054202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0227402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30227402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630153990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630153990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1PnHYNPZEgehIx6dCYrVn4TYU8M=" w:salt="bwEEEXv20kkPxN+BwmrvEA==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06C81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178B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08660-E247-43DA-94AD-2B5B4F66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3175</Words>
  <Characters>18736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26</cp:revision>
  <cp:lastPrinted>2014-05-16T09:23:00Z</cp:lastPrinted>
  <dcterms:created xsi:type="dcterms:W3CDTF">2019-05-14T14:09:00Z</dcterms:created>
  <dcterms:modified xsi:type="dcterms:W3CDTF">2019-11-07T10:40:00Z</dcterms:modified>
</cp:coreProperties>
</file>