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DB798A">
        <w:rPr>
          <w:rFonts w:ascii="Garamond" w:hAnsi="Garamond"/>
        </w:rPr>
        <w:t>3</w:t>
      </w:r>
      <w:r w:rsidR="002E3120">
        <w:rPr>
          <w:rFonts w:ascii="Garamond" w:hAnsi="Garamond"/>
        </w:rPr>
        <w:t>5</w:t>
      </w:r>
      <w:r w:rsidR="00160102">
        <w:rPr>
          <w:rFonts w:ascii="Garamond" w:hAnsi="Garamond"/>
        </w:rPr>
        <w:t xml:space="preserve"> </w:t>
      </w:r>
      <w:permStart w:id="149042418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9042418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1655217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91655217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E3120">
        <w:rPr>
          <w:rFonts w:ascii="Garamond" w:hAnsi="Garamond" w:cs="Arial"/>
          <w:b/>
          <w:bCs/>
        </w:rPr>
        <w:t>70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E3120" w:rsidRDefault="002E3120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E3120" w:rsidRPr="002E3120" w:rsidRDefault="002E3120" w:rsidP="002E3120">
      <w:pPr>
        <w:spacing w:after="0"/>
        <w:ind w:left="2115" w:hanging="1410"/>
        <w:jc w:val="both"/>
        <w:rPr>
          <w:rFonts w:ascii="Garamond" w:hAnsi="Garamond"/>
          <w:i/>
          <w:szCs w:val="24"/>
        </w:rPr>
      </w:pPr>
      <w:bookmarkStart w:id="0" w:name="_GoBack"/>
      <w:r w:rsidRPr="002E3120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Pr="002E3120">
        <w:rPr>
          <w:rFonts w:ascii="Garamond" w:hAnsi="Garamond"/>
          <w:i/>
          <w:szCs w:val="24"/>
        </w:rPr>
        <w:t xml:space="preserve">Experimentální a výpočetní identifikace krize přestupu tepla paliva reaktorů malých výkonů, SMR </w:t>
      </w:r>
    </w:p>
    <w:p w:rsidR="002E3120" w:rsidRPr="002E3120" w:rsidRDefault="002E3120" w:rsidP="002E3120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2E3120">
        <w:rPr>
          <w:rFonts w:ascii="Garamond" w:hAnsi="Garamond"/>
          <w:i/>
          <w:szCs w:val="24"/>
        </w:rPr>
        <w:t xml:space="preserve">Číslo </w:t>
      </w:r>
      <w:proofErr w:type="spellStart"/>
      <w:r w:rsidRPr="002E3120">
        <w:rPr>
          <w:rFonts w:ascii="Garamond" w:hAnsi="Garamond"/>
          <w:i/>
          <w:szCs w:val="24"/>
        </w:rPr>
        <w:t>proejtku</w:t>
      </w:r>
      <w:proofErr w:type="spellEnd"/>
      <w:r w:rsidRPr="002E3120">
        <w:rPr>
          <w:rFonts w:ascii="Garamond" w:hAnsi="Garamond"/>
          <w:i/>
          <w:szCs w:val="24"/>
        </w:rPr>
        <w:t xml:space="preserve">: </w:t>
      </w:r>
      <w:r>
        <w:rPr>
          <w:rFonts w:ascii="Garamond" w:hAnsi="Garamond"/>
          <w:i/>
          <w:szCs w:val="24"/>
        </w:rPr>
        <w:tab/>
      </w:r>
      <w:r w:rsidRPr="002E3120">
        <w:rPr>
          <w:rFonts w:ascii="Garamond" w:hAnsi="Garamond"/>
          <w:i/>
          <w:szCs w:val="24"/>
        </w:rPr>
        <w:t>TK02020033</w:t>
      </w:r>
    </w:p>
    <w:bookmarkEnd w:id="0"/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66585980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66585980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475145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475145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7567711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7567711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2E3120" w:rsidP="005C37FA">
    <w:pPr>
      <w:pStyle w:val="Zpat"/>
      <w:jc w:val="center"/>
    </w:pPr>
    <w:r>
      <w:rPr>
        <w:noProof/>
      </w:rPr>
      <w:drawing>
        <wp:inline distT="0" distB="0" distL="0" distR="0" wp14:anchorId="43AEAD64" wp14:editId="6709F0A0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or55Za9ZhyIxoiE21ITzyDx+8no=" w:salt="SG6/CJqIIP7dpok9Nt+sjw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0E8F6-E294-4B36-BA27-10F025BE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3196</Words>
  <Characters>18858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24</cp:revision>
  <cp:lastPrinted>2014-05-16T09:23:00Z</cp:lastPrinted>
  <dcterms:created xsi:type="dcterms:W3CDTF">2019-05-14T14:09:00Z</dcterms:created>
  <dcterms:modified xsi:type="dcterms:W3CDTF">2019-11-07T09:36:00Z</dcterms:modified>
</cp:coreProperties>
</file>