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DB798A">
        <w:rPr>
          <w:rFonts w:ascii="Garamond" w:hAnsi="Garamond"/>
        </w:rPr>
        <w:t>30</w:t>
      </w:r>
      <w:r w:rsidR="00160102">
        <w:rPr>
          <w:rFonts w:ascii="Garamond" w:hAnsi="Garamond"/>
        </w:rPr>
        <w:t xml:space="preserve"> </w:t>
      </w:r>
      <w:permStart w:id="31628232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1628232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746928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746928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DB798A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</w:t>
      </w:r>
      <w:bookmarkStart w:id="0" w:name="_GoBack"/>
      <w:bookmarkEnd w:id="0"/>
      <w:r w:rsidR="00B6299C" w:rsidRPr="009E7969">
        <w:rPr>
          <w:rFonts w:ascii="Garamond" w:hAnsi="Garamond" w:cs="Palatino Linotype"/>
        </w:rPr>
        <w:t>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3409315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3409315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7262817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7262817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5558536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55585368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IkGdpRanU2uY/blmdK34IF4Zb2g=" w:salt="uosjrRhmrlFBzTS1rK+Lyg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C0398-D5F3-46D8-9AB9-821248EB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3175</Words>
  <Characters>18736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23</cp:revision>
  <cp:lastPrinted>2014-05-16T09:23:00Z</cp:lastPrinted>
  <dcterms:created xsi:type="dcterms:W3CDTF">2019-05-14T14:09:00Z</dcterms:created>
  <dcterms:modified xsi:type="dcterms:W3CDTF">2019-11-06T06:16:00Z</dcterms:modified>
</cp:coreProperties>
</file>