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506</w:t>
      </w:r>
      <w:r w:rsidR="00160102">
        <w:rPr>
          <w:rFonts w:ascii="Garamond" w:hAnsi="Garamond"/>
        </w:rPr>
        <w:t xml:space="preserve"> </w:t>
      </w:r>
      <w:permStart w:id="132915881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2915881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2915693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52915693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</w:t>
      </w:r>
      <w:r w:rsidR="009E636F">
        <w:rPr>
          <w:rFonts w:ascii="Garamond" w:hAnsi="Garamond" w:cs="Arial"/>
          <w:b/>
          <w:bCs/>
        </w:rPr>
        <w:t>6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5763975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5763975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7124986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77124986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0978763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90978763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URL4lrXlDPgNw6E5NEixOBuPOz8=" w:salt="I35ka1DCxtsttSV1jdd2Rw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D4E5B-69DC-4D99-B155-8542A487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3175</Words>
  <Characters>18736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21</cp:revision>
  <cp:lastPrinted>2014-05-16T09:23:00Z</cp:lastPrinted>
  <dcterms:created xsi:type="dcterms:W3CDTF">2019-05-14T14:09:00Z</dcterms:created>
  <dcterms:modified xsi:type="dcterms:W3CDTF">2019-10-25T06:55:00Z</dcterms:modified>
</cp:coreProperties>
</file>