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1524B8">
        <w:rPr>
          <w:rFonts w:ascii="Garamond" w:hAnsi="Garamond"/>
        </w:rPr>
        <w:t>88</w:t>
      </w:r>
      <w:r w:rsidR="00160102">
        <w:rPr>
          <w:rFonts w:ascii="Garamond" w:hAnsi="Garamond"/>
        </w:rPr>
        <w:t xml:space="preserve"> </w:t>
      </w:r>
      <w:permStart w:id="207305413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7305413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8347745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68347745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524B8">
        <w:rPr>
          <w:rFonts w:ascii="Garamond" w:hAnsi="Garamond" w:cs="Arial"/>
          <w:b/>
          <w:bCs/>
        </w:rPr>
        <w:t>63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9647FC" w:rsidRPr="009647FC" w:rsidRDefault="009647FC" w:rsidP="009647FC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9647FC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="001524B8" w:rsidRPr="001524B8">
        <w:rPr>
          <w:rFonts w:ascii="Garamond" w:hAnsi="Garamond"/>
          <w:i/>
          <w:szCs w:val="24"/>
        </w:rPr>
        <w:t xml:space="preserve">LABIR-PAV / </w:t>
      </w:r>
      <w:proofErr w:type="spellStart"/>
      <w:r w:rsidR="001524B8" w:rsidRPr="001524B8">
        <w:rPr>
          <w:rFonts w:ascii="Garamond" w:hAnsi="Garamond"/>
          <w:i/>
          <w:szCs w:val="24"/>
        </w:rPr>
        <w:t>Předaplikační</w:t>
      </w:r>
      <w:proofErr w:type="spellEnd"/>
      <w:r w:rsidR="001524B8" w:rsidRPr="001524B8">
        <w:rPr>
          <w:rFonts w:ascii="Garamond" w:hAnsi="Garamond"/>
          <w:i/>
          <w:szCs w:val="24"/>
        </w:rPr>
        <w:t xml:space="preserve"> výzkum infračervených technologií</w:t>
      </w:r>
    </w:p>
    <w:p w:rsidR="00F30DDD" w:rsidRDefault="009647FC" w:rsidP="009647FC">
      <w:pPr>
        <w:spacing w:after="0"/>
        <w:ind w:left="705"/>
        <w:jc w:val="both"/>
        <w:rPr>
          <w:rFonts w:ascii="Garamond" w:hAnsi="Garamond"/>
          <w:szCs w:val="24"/>
        </w:rPr>
      </w:pPr>
      <w:r w:rsidRPr="009647FC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="001524B8" w:rsidRPr="001524B8">
        <w:rPr>
          <w:rFonts w:ascii="Garamond" w:hAnsi="Garamond"/>
          <w:i/>
          <w:szCs w:val="24"/>
        </w:rPr>
        <w:t>CZ.02.1.01/0.0/0.0/18_069/0010018</w:t>
      </w: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524B8">
        <w:rPr>
          <w:rFonts w:ascii="Garamond" w:hAnsi="Garamond"/>
          <w:b/>
        </w:rPr>
        <w:t>65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0631074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0631074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7313845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7313845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6882940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86882940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Jyn2OrfOBEB/OIRGjXc4cH3o89g=" w:salt="9arL8KhYhAx59xHPzfBe3g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4B8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E8F7A-1D27-4B23-A7F0-41B1A608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3194</Words>
  <Characters>18850</Characters>
  <Application>Microsoft Office Word</Application>
  <DocSecurity>8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17</cp:revision>
  <cp:lastPrinted>2014-05-16T09:23:00Z</cp:lastPrinted>
  <dcterms:created xsi:type="dcterms:W3CDTF">2019-05-14T14:09:00Z</dcterms:created>
  <dcterms:modified xsi:type="dcterms:W3CDTF">2019-10-17T10:33:00Z</dcterms:modified>
</cp:coreProperties>
</file>