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F30DDD">
        <w:rPr>
          <w:rFonts w:ascii="Garamond" w:hAnsi="Garamond"/>
        </w:rPr>
        <w:t>4</w:t>
      </w:r>
      <w:r w:rsidR="00101A19">
        <w:rPr>
          <w:rFonts w:ascii="Garamond" w:hAnsi="Garamond"/>
        </w:rPr>
        <w:t>90</w:t>
      </w:r>
      <w:r w:rsidR="00160102">
        <w:rPr>
          <w:rFonts w:ascii="Garamond" w:hAnsi="Garamond"/>
        </w:rPr>
        <w:t xml:space="preserve"> </w:t>
      </w:r>
      <w:permStart w:id="867781668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867781668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383007243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383007243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101A19">
        <w:rPr>
          <w:rFonts w:ascii="Garamond" w:hAnsi="Garamond" w:cs="Arial"/>
          <w:b/>
          <w:bCs/>
        </w:rPr>
        <w:t>61</w:t>
      </w:r>
      <w:r w:rsidR="005909B9" w:rsidRPr="003B4958">
        <w:rPr>
          <w:rFonts w:ascii="Garamond" w:hAnsi="Garamond" w:cs="Arial"/>
          <w:b/>
          <w:bCs/>
        </w:rPr>
        <w:t>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</w:t>
      </w:r>
      <w:r w:rsidR="00B6299C" w:rsidRPr="00B6299C">
        <w:rPr>
          <w:rFonts w:ascii="Garamond" w:hAnsi="Garamond" w:cs="Palatino Linotype"/>
        </w:rPr>
        <w:lastRenderedPageBreak/>
        <w:t>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 xml:space="preserve">Spolu se Zbožím dodá </w:t>
      </w:r>
      <w:bookmarkStart w:id="0" w:name="_GoBack"/>
      <w:r w:rsidRPr="00CD0E87">
        <w:rPr>
          <w:rFonts w:ascii="Garamond" w:hAnsi="Garamond" w:cs="Arial"/>
        </w:rPr>
        <w:t>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</w:t>
      </w:r>
      <w:bookmarkEnd w:id="0"/>
      <w:r>
        <w:rPr>
          <w:rFonts w:ascii="Garamond" w:hAnsi="Garamond" w:cs="Arial"/>
        </w:rPr>
        <w:t>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F30DDD" w:rsidRDefault="009647FC" w:rsidP="009647FC">
      <w:pPr>
        <w:spacing w:after="0"/>
        <w:ind w:left="705"/>
        <w:jc w:val="both"/>
        <w:rPr>
          <w:rFonts w:ascii="Garamond" w:hAnsi="Garamond"/>
          <w:szCs w:val="24"/>
        </w:rPr>
      </w:pPr>
      <w:r w:rsidRPr="009647FC">
        <w:rPr>
          <w:rFonts w:ascii="Garamond" w:hAnsi="Garamond"/>
          <w:i/>
          <w:szCs w:val="24"/>
        </w:rPr>
        <w:t xml:space="preserve">Název projektu: </w:t>
      </w:r>
      <w:r>
        <w:rPr>
          <w:rFonts w:ascii="Garamond" w:hAnsi="Garamond"/>
          <w:i/>
          <w:szCs w:val="24"/>
        </w:rPr>
        <w:tab/>
      </w:r>
      <w:r w:rsidR="00101A19" w:rsidRPr="00101A19">
        <w:rPr>
          <w:rFonts w:ascii="Garamond" w:hAnsi="Garamond"/>
          <w:i/>
          <w:szCs w:val="24"/>
        </w:rPr>
        <w:t xml:space="preserve">TE01020022 - </w:t>
      </w:r>
      <w:r w:rsidR="00101A19" w:rsidRPr="00101A19">
        <w:rPr>
          <w:rFonts w:ascii="Garamond" w:hAnsi="Garamond"/>
          <w:i/>
          <w:sz w:val="20"/>
          <w:szCs w:val="20"/>
        </w:rPr>
        <w:t xml:space="preserve">FLEXIBILNÍ TIŠTĚNÁ MIKROELEKTRONIKA S VYUŽITÍM </w:t>
      </w:r>
      <w:r w:rsidR="00101A19" w:rsidRPr="00101A19">
        <w:rPr>
          <w:rFonts w:ascii="Garamond" w:hAnsi="Garamond"/>
          <w:i/>
          <w:sz w:val="18"/>
          <w:szCs w:val="18"/>
        </w:rPr>
        <w:t>ORGANICKÝCH</w:t>
      </w:r>
      <w:r w:rsidR="00101A19" w:rsidRPr="00101A19">
        <w:rPr>
          <w:rFonts w:ascii="Garamond" w:hAnsi="Garamond"/>
          <w:i/>
          <w:sz w:val="20"/>
          <w:szCs w:val="20"/>
        </w:rPr>
        <w:t xml:space="preserve"> A HYBRIDNÍCH MATERIÁLŮ</w:t>
      </w: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lastRenderedPageBreak/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9647FC">
        <w:rPr>
          <w:rFonts w:ascii="Garamond" w:hAnsi="Garamond"/>
          <w:b/>
        </w:rPr>
        <w:t xml:space="preserve">30 </w:t>
      </w:r>
      <w:r w:rsidR="00D05AC6" w:rsidRPr="00F403F8">
        <w:rPr>
          <w:rFonts w:ascii="Garamond" w:hAnsi="Garamond"/>
          <w:b/>
        </w:rPr>
        <w:t>dnů</w:t>
      </w:r>
      <w:r w:rsidR="00BE7D75" w:rsidRPr="00F403F8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109337602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109337602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2133878647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2133878647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E6395E" w:rsidRDefault="00E6395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46AC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076306683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1076306683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8475BF" w:rsidP="005C37FA">
    <w:pPr>
      <w:pStyle w:val="Zpat"/>
      <w:jc w:val="center"/>
    </w:pPr>
    <w:r>
      <w:rPr>
        <w:noProof/>
      </w:rPr>
      <w:drawing>
        <wp:inline distT="0" distB="0" distL="0" distR="0" wp14:anchorId="4D46C808" wp14:editId="3C0D524E">
          <wp:extent cx="5760720" cy="127818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2781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4bvN2bUb8gzoCrDSCFCUZjja2oQ=" w:salt="0fLgqVN6VobFwwYOa/ExVA==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1A19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3ADF1-9F2E-4859-A313-047B5A30A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9</Pages>
  <Words>3192</Words>
  <Characters>18836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17</cp:revision>
  <cp:lastPrinted>2014-05-16T09:23:00Z</cp:lastPrinted>
  <dcterms:created xsi:type="dcterms:W3CDTF">2019-05-14T14:09:00Z</dcterms:created>
  <dcterms:modified xsi:type="dcterms:W3CDTF">2019-10-17T10:18:00Z</dcterms:modified>
</cp:coreProperties>
</file>