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F30DDD">
        <w:rPr>
          <w:rFonts w:ascii="Garamond" w:hAnsi="Garamond"/>
        </w:rPr>
        <w:t>4</w:t>
      </w:r>
      <w:r w:rsidR="001A59BF">
        <w:rPr>
          <w:rFonts w:ascii="Garamond" w:hAnsi="Garamond"/>
        </w:rPr>
        <w:t>8</w:t>
      </w:r>
      <w:r w:rsidR="003116C1">
        <w:rPr>
          <w:rFonts w:ascii="Garamond" w:hAnsi="Garamond"/>
        </w:rPr>
        <w:t>9</w:t>
      </w:r>
      <w:r w:rsidR="00160102">
        <w:rPr>
          <w:rFonts w:ascii="Garamond" w:hAnsi="Garamond"/>
        </w:rPr>
        <w:t xml:space="preserve"> </w:t>
      </w:r>
      <w:permStart w:id="1397312225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397312225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402428777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402428777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1A59BF">
        <w:rPr>
          <w:rFonts w:ascii="Garamond" w:hAnsi="Garamond" w:cs="Arial"/>
          <w:b/>
          <w:bCs/>
        </w:rPr>
        <w:t>6</w:t>
      </w:r>
      <w:r w:rsidR="003116C1">
        <w:rPr>
          <w:rFonts w:ascii="Garamond" w:hAnsi="Garamond" w:cs="Arial"/>
          <w:b/>
          <w:bCs/>
        </w:rPr>
        <w:t>4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  <w:bookmarkStart w:id="0" w:name="_GoBack"/>
      <w:bookmarkEnd w:id="0"/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116C1">
        <w:rPr>
          <w:rFonts w:ascii="Garamond" w:hAnsi="Garamond"/>
          <w:b/>
        </w:rPr>
        <w:t>30</w:t>
      </w:r>
      <w:r w:rsidR="009647FC">
        <w:rPr>
          <w:rFonts w:ascii="Garamond" w:hAnsi="Garamond"/>
          <w:b/>
        </w:rPr>
        <w:t xml:space="preserve">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98114034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98114034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05822376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205822376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676874976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676874976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XPcWGcu4eoIKpXg80g6iS1bZOd0=" w:salt="XFuFnkbMbFKZPYCR52Tg+g==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7626F-E20B-46C6-94AD-C24DE3A8A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3175</Words>
  <Characters>18736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20</cp:revision>
  <cp:lastPrinted>2014-05-16T09:23:00Z</cp:lastPrinted>
  <dcterms:created xsi:type="dcterms:W3CDTF">2019-05-14T14:09:00Z</dcterms:created>
  <dcterms:modified xsi:type="dcterms:W3CDTF">2019-10-17T09:59:00Z</dcterms:modified>
</cp:coreProperties>
</file>