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F30DDD">
        <w:rPr>
          <w:rFonts w:ascii="Garamond" w:hAnsi="Garamond"/>
        </w:rPr>
        <w:t>4</w:t>
      </w:r>
      <w:r w:rsidR="001A59BF">
        <w:rPr>
          <w:rFonts w:ascii="Garamond" w:hAnsi="Garamond"/>
        </w:rPr>
        <w:t>86</w:t>
      </w:r>
      <w:r w:rsidR="00160102">
        <w:rPr>
          <w:rFonts w:ascii="Garamond" w:hAnsi="Garamond"/>
        </w:rPr>
        <w:t xml:space="preserve"> </w:t>
      </w:r>
      <w:permStart w:id="960975394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960975394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005854429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005854429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1A59BF">
        <w:rPr>
          <w:rFonts w:ascii="Garamond" w:hAnsi="Garamond" w:cs="Arial"/>
          <w:b/>
          <w:bCs/>
        </w:rPr>
        <w:t>62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</w:t>
      </w:r>
      <w:r w:rsidR="00B6299C" w:rsidRPr="00B6299C">
        <w:rPr>
          <w:rFonts w:ascii="Garamond" w:hAnsi="Garamond" w:cs="Palatino Linotype"/>
        </w:rPr>
        <w:lastRenderedPageBreak/>
        <w:t>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1A59BF" w:rsidRDefault="001A59BF" w:rsidP="001A59BF">
      <w:pPr>
        <w:spacing w:after="0"/>
        <w:ind w:left="705"/>
        <w:jc w:val="both"/>
        <w:rPr>
          <w:rFonts w:ascii="Garamond" w:hAnsi="Garamond"/>
          <w:i/>
          <w:szCs w:val="24"/>
        </w:rPr>
      </w:pPr>
      <w:r w:rsidRPr="001A59BF">
        <w:rPr>
          <w:rFonts w:ascii="Garamond" w:hAnsi="Garamond"/>
          <w:i/>
          <w:szCs w:val="24"/>
        </w:rPr>
        <w:t xml:space="preserve">Název projektu: </w:t>
      </w:r>
      <w:r>
        <w:rPr>
          <w:rFonts w:ascii="Garamond" w:hAnsi="Garamond"/>
          <w:i/>
          <w:szCs w:val="24"/>
        </w:rPr>
        <w:tab/>
      </w:r>
      <w:r w:rsidRPr="001A59BF">
        <w:rPr>
          <w:rFonts w:ascii="Garamond" w:hAnsi="Garamond"/>
          <w:i/>
          <w:szCs w:val="24"/>
        </w:rPr>
        <w:t xml:space="preserve">LABIR-PAV / </w:t>
      </w:r>
      <w:proofErr w:type="spellStart"/>
      <w:r w:rsidRPr="001A59BF">
        <w:rPr>
          <w:rFonts w:ascii="Garamond" w:hAnsi="Garamond"/>
          <w:i/>
          <w:szCs w:val="24"/>
        </w:rPr>
        <w:t>Předaplikační</w:t>
      </w:r>
      <w:proofErr w:type="spellEnd"/>
      <w:r w:rsidRPr="001A59BF">
        <w:rPr>
          <w:rFonts w:ascii="Garamond" w:hAnsi="Garamond"/>
          <w:i/>
          <w:szCs w:val="24"/>
        </w:rPr>
        <w:t xml:space="preserve"> výzkum infračervených technologií</w:t>
      </w:r>
    </w:p>
    <w:p w:rsidR="001A59BF" w:rsidRDefault="001A59BF" w:rsidP="001A59BF">
      <w:pPr>
        <w:spacing w:after="0"/>
        <w:ind w:left="705"/>
        <w:jc w:val="both"/>
        <w:rPr>
          <w:rFonts w:ascii="Garamond" w:hAnsi="Garamond" w:cs="Arial"/>
          <w:szCs w:val="24"/>
        </w:rPr>
      </w:pPr>
      <w:r w:rsidRPr="001A59BF">
        <w:rPr>
          <w:rFonts w:ascii="Garamond" w:hAnsi="Garamond"/>
          <w:i/>
          <w:szCs w:val="24"/>
        </w:rPr>
        <w:t xml:space="preserve">Číslo projektu: </w:t>
      </w:r>
      <w:r>
        <w:rPr>
          <w:rFonts w:ascii="Garamond" w:hAnsi="Garamond"/>
          <w:i/>
          <w:szCs w:val="24"/>
        </w:rPr>
        <w:tab/>
      </w:r>
      <w:r w:rsidRPr="001A59BF">
        <w:rPr>
          <w:rFonts w:ascii="Garamond" w:hAnsi="Garamond"/>
          <w:i/>
          <w:szCs w:val="24"/>
        </w:rPr>
        <w:t>CZ.02.1.01/0.0/0.0/18_069/0010018</w:t>
      </w:r>
      <w:r w:rsidR="00FD1767" w:rsidRPr="00086FFB">
        <w:rPr>
          <w:rFonts w:ascii="Garamond" w:hAnsi="Garamond" w:cs="Arial"/>
          <w:szCs w:val="24"/>
        </w:rPr>
        <w:tab/>
      </w: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lastRenderedPageBreak/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1A59BF">
        <w:rPr>
          <w:rFonts w:ascii="Garamond" w:hAnsi="Garamond"/>
          <w:b/>
        </w:rPr>
        <w:t>12</w:t>
      </w:r>
      <w:r w:rsidR="009647FC">
        <w:rPr>
          <w:rFonts w:ascii="Garamond" w:hAnsi="Garamond"/>
          <w:b/>
        </w:rPr>
        <w:t xml:space="preserve"> </w:t>
      </w:r>
      <w:r w:rsidR="001A59BF">
        <w:rPr>
          <w:rFonts w:ascii="Garamond" w:hAnsi="Garamond"/>
          <w:b/>
        </w:rPr>
        <w:t>tý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  <w:bookmarkStart w:id="0" w:name="_GoBack"/>
      <w:bookmarkEnd w:id="0"/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516245579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516245579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444083179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444083179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834823295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834823295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8475BF" w:rsidP="005C37FA">
    <w:pPr>
      <w:pStyle w:val="Zpat"/>
      <w:jc w:val="center"/>
    </w:pPr>
    <w:r>
      <w:rPr>
        <w:noProof/>
      </w:rPr>
      <w:drawing>
        <wp:inline distT="0" distB="0" distL="0" distR="0" wp14:anchorId="4D46C808" wp14:editId="3C0D524E">
          <wp:extent cx="5760720" cy="127818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8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+8TMts1beYVble2Vbp0OXHgTIuM=" w:salt="Gx2TeQ2MPE03W4QbdnbKhg==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05FF1-31DA-4870-808A-721992487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9</Pages>
  <Words>3194</Words>
  <Characters>18848</Characters>
  <Application>Microsoft Office Word</Application>
  <DocSecurity>8</DocSecurity>
  <Lines>157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18</cp:revision>
  <cp:lastPrinted>2014-05-16T09:23:00Z</cp:lastPrinted>
  <dcterms:created xsi:type="dcterms:W3CDTF">2019-05-14T14:09:00Z</dcterms:created>
  <dcterms:modified xsi:type="dcterms:W3CDTF">2019-10-17T08:39:00Z</dcterms:modified>
</cp:coreProperties>
</file>