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</w:t>
      </w:r>
      <w:r w:rsidR="000A3451">
        <w:rPr>
          <w:rFonts w:ascii="Garamond" w:hAnsi="Garamond"/>
        </w:rPr>
        <w:t>62</w:t>
      </w:r>
      <w:r w:rsidR="00160102">
        <w:rPr>
          <w:rFonts w:ascii="Garamond" w:hAnsi="Garamond"/>
        </w:rPr>
        <w:t xml:space="preserve"> </w:t>
      </w:r>
      <w:permStart w:id="1001271770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001271770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5993446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25993446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F30DDD">
        <w:rPr>
          <w:rFonts w:ascii="Garamond" w:hAnsi="Garamond" w:cs="Arial"/>
          <w:b/>
          <w:bCs/>
        </w:rPr>
        <w:t>5</w:t>
      </w:r>
      <w:r w:rsidR="000A3451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F30DDD" w:rsidRDefault="00F30DDD" w:rsidP="00F30DDD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0A3451">
        <w:rPr>
          <w:rFonts w:ascii="Garamond" w:hAnsi="Garamond"/>
          <w:b/>
        </w:rPr>
        <w:t xml:space="preserve">30 </w:t>
      </w:r>
      <w:bookmarkStart w:id="0" w:name="_GoBack"/>
      <w:bookmarkEnd w:id="0"/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11330612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11330612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44264872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944264872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678969528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678969528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eJkNaz8OC1dsmsg0AwOgoQH8Qgs=" w:salt="zpQtWF3p8fnoA5z3/bhgNg==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A3451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4E15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8579E-839C-4EF5-9F86-FA02F2F9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3176</Words>
  <Characters>18740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17</cp:revision>
  <cp:lastPrinted>2014-05-16T09:23:00Z</cp:lastPrinted>
  <dcterms:created xsi:type="dcterms:W3CDTF">2019-05-14T14:09:00Z</dcterms:created>
  <dcterms:modified xsi:type="dcterms:W3CDTF">2019-10-03T12:44:00Z</dcterms:modified>
</cp:coreProperties>
</file>