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F30DDD">
        <w:rPr>
          <w:rFonts w:ascii="Garamond" w:hAnsi="Garamond"/>
        </w:rPr>
        <w:t>4</w:t>
      </w:r>
      <w:r w:rsidR="00E6395E">
        <w:rPr>
          <w:rFonts w:ascii="Garamond" w:hAnsi="Garamond"/>
        </w:rPr>
        <w:t>42</w:t>
      </w:r>
      <w:r w:rsidR="00160102">
        <w:rPr>
          <w:rFonts w:ascii="Garamond" w:hAnsi="Garamond"/>
        </w:rPr>
        <w:t xml:space="preserve"> </w:t>
      </w:r>
      <w:permStart w:id="733045540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733045540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413305137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413305137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F30DDD">
        <w:rPr>
          <w:rFonts w:ascii="Garamond" w:hAnsi="Garamond" w:cs="Arial"/>
          <w:b/>
          <w:bCs/>
        </w:rPr>
        <w:t>5</w:t>
      </w:r>
      <w:r w:rsidR="00E6395E">
        <w:rPr>
          <w:rFonts w:ascii="Garamond" w:hAnsi="Garamond" w:cs="Arial"/>
          <w:b/>
          <w:bCs/>
        </w:rPr>
        <w:t>5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F30DDD" w:rsidRDefault="00F30DDD" w:rsidP="00F30DDD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446ACE">
        <w:rPr>
          <w:rFonts w:ascii="Garamond" w:hAnsi="Garamond"/>
          <w:b/>
        </w:rPr>
        <w:t>30</w:t>
      </w:r>
      <w:r w:rsidR="00D05AC6" w:rsidRPr="00F403F8">
        <w:rPr>
          <w:rFonts w:ascii="Garamond" w:hAnsi="Garamond"/>
          <w:b/>
        </w:rPr>
        <w:t xml:space="preserve"> 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903374125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903374125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36422466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36422466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  <w:bookmarkStart w:id="0" w:name="_GoBack"/>
      <w:bookmarkEnd w:id="0"/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969367915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969367915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7uS9poXxFSpXPGQ29Sz1l9y62wM=" w:salt="1hWCnUFMJKLJ8kVKVVuTJQ==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E4A66-F92F-465D-B183-C8F13531F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3176</Words>
  <Characters>18740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14</cp:revision>
  <cp:lastPrinted>2014-05-16T09:23:00Z</cp:lastPrinted>
  <dcterms:created xsi:type="dcterms:W3CDTF">2019-05-14T14:09:00Z</dcterms:created>
  <dcterms:modified xsi:type="dcterms:W3CDTF">2019-10-01T08:57:00Z</dcterms:modified>
</cp:coreProperties>
</file>