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193A03">
        <w:rPr>
          <w:rFonts w:ascii="Garamond" w:hAnsi="Garamond"/>
        </w:rPr>
        <w:t>402</w:t>
      </w:r>
      <w:r w:rsidR="00160102">
        <w:rPr>
          <w:rFonts w:ascii="Garamond" w:hAnsi="Garamond"/>
        </w:rPr>
        <w:t xml:space="preserve"> </w:t>
      </w:r>
      <w:permStart w:id="1622679626" w:edGrp="everyone"/>
      <w:permEnd w:id="162267962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54465949" w:edGrp="everyone"/>
      <w:proofErr w:type="gramStart"/>
      <w:r w:rsidR="00684D7E" w:rsidRPr="00684D7E">
        <w:t>FALCON - ROKYCANY</w:t>
      </w:r>
      <w:proofErr w:type="gramEnd"/>
      <w:r w:rsidR="00684D7E" w:rsidRPr="00684D7E">
        <w:t xml:space="preserve"> s.r.o</w:t>
      </w:r>
      <w:r w:rsidR="00684D7E">
        <w:t>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684D7E" w:rsidRPr="00684D7E">
        <w:t>Klostermannova 635/III, Rokycany, 33701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684D7E" w:rsidRPr="00684D7E">
        <w:t>Ing. Vladimír Pavlovič,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684D7E" w:rsidRPr="00684D7E">
        <w:t>46886613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684D7E" w:rsidRPr="00684D7E">
        <w:t>CZ46886613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684D7E" w:rsidRPr="00684D7E">
        <w:t>MONETA Money Bank, a.s.</w:t>
      </w:r>
    </w:p>
    <w:p w:rsidR="00684D7E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684D7E" w:rsidRPr="00684D7E">
        <w:t>1500509684/0600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684D7E" w:rsidRPr="00684D7E">
        <w:t>u Krajského soudu v Plzni, oddíl C, vložka 2899</w:t>
      </w:r>
    </w:p>
    <w:permEnd w:id="175446594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49662A">
        <w:rPr>
          <w:rFonts w:ascii="Garamond" w:hAnsi="Garamond" w:cs="Arial"/>
          <w:b/>
          <w:bCs/>
        </w:rPr>
        <w:t>4</w:t>
      </w:r>
      <w:r w:rsidR="00193A03">
        <w:rPr>
          <w:rFonts w:ascii="Garamond" w:hAnsi="Garamond" w:cs="Arial"/>
          <w:b/>
          <w:bCs/>
        </w:rPr>
        <w:t>8</w:t>
      </w:r>
      <w:r w:rsidR="00DD1339">
        <w:rPr>
          <w:rFonts w:ascii="Garamond" w:hAnsi="Garamond" w:cs="Arial"/>
          <w:b/>
          <w:bCs/>
        </w:rPr>
        <w:t xml:space="preserve"> 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193A03" w:rsidRDefault="00193A03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193A03" w:rsidRPr="00193A03" w:rsidRDefault="00193A03" w:rsidP="00752216">
      <w:pPr>
        <w:spacing w:after="0"/>
        <w:ind w:left="705"/>
        <w:jc w:val="both"/>
        <w:rPr>
          <w:rFonts w:ascii="Garamond" w:hAnsi="Garamond" w:cs="Arial"/>
          <w:i/>
        </w:rPr>
      </w:pPr>
      <w:r w:rsidRPr="00193A03">
        <w:rPr>
          <w:rFonts w:ascii="Garamond" w:hAnsi="Garamond" w:cs="Arial"/>
          <w:i/>
        </w:rPr>
        <w:t xml:space="preserve">Název projektu: </w:t>
      </w:r>
      <w:r>
        <w:rPr>
          <w:rFonts w:ascii="Garamond" w:hAnsi="Garamond" w:cs="Arial"/>
          <w:i/>
        </w:rPr>
        <w:tab/>
      </w:r>
      <w:r w:rsidRPr="00193A03">
        <w:rPr>
          <w:rFonts w:ascii="Garamond" w:hAnsi="Garamond" w:cs="Arial"/>
          <w:i/>
        </w:rPr>
        <w:t>SGS-2018-051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026268855" w:edGrp="everyone"/>
      <w:r w:rsidR="00684D7E" w:rsidRPr="00684D7E">
        <w:t>Ing. Vladimír Pavlovič, email falcon@falcon-rokycany.cz, telefon 371724821.</w:t>
      </w:r>
    </w:p>
    <w:permEnd w:id="202626885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684D7E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15776193" w:edGrp="everyone"/>
      <w:r>
        <w:t>4350</w:t>
      </w:r>
      <w:r w:rsidR="00080F29" w:rsidRPr="00DD6056">
        <w:rPr>
          <w:rFonts w:ascii="Garamond" w:hAnsi="Garamond" w:cs="Arial"/>
        </w:rPr>
        <w:t xml:space="preserve">,- Kč bez DPH (slovy: </w:t>
      </w:r>
      <w:proofErr w:type="spellStart"/>
      <w:r>
        <w:t>čtyřitisícetřistapadesát</w:t>
      </w:r>
      <w:proofErr w:type="spellEnd"/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121577619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2F4DA7" w:rsidRDefault="002F4DA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2F4DA7" w:rsidRPr="00DD6056" w:rsidRDefault="002F4DA7" w:rsidP="00F335A1">
      <w:pPr>
        <w:spacing w:after="0"/>
        <w:ind w:left="705"/>
        <w:jc w:val="both"/>
        <w:rPr>
          <w:rFonts w:ascii="Garamond" w:hAnsi="Garamond" w:cs="Arial"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lastRenderedPageBreak/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 xml:space="preserve">do </w:t>
      </w:r>
      <w:r w:rsidR="002F7810" w:rsidRPr="00123639">
        <w:rPr>
          <w:rFonts w:ascii="Garamond" w:hAnsi="Garamond" w:cs="Arial"/>
        </w:rPr>
        <w:lastRenderedPageBreak/>
        <w:t>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3B6858" w:rsidRPr="00DD6056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 xml:space="preserve">mlouvy oprávněnými zástupci obou smluvních stran. Smlouva nabývá účinnosti dnem jejího uzavření, jde-li o smlouvu </w:t>
      </w:r>
      <w:r w:rsidR="004E456B" w:rsidRPr="004E456B">
        <w:rPr>
          <w:rFonts w:ascii="Garamond" w:hAnsi="Garamond"/>
        </w:rPr>
        <w:lastRenderedPageBreak/>
        <w:t>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87049458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</w:t>
            </w:r>
            <w:r w:rsidR="00684D7E" w:rsidRPr="00684D7E">
              <w:t>Rokycanech dne 11.9.2019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</w:t>
            </w:r>
            <w:bookmarkStart w:id="0" w:name="_GoBack"/>
            <w:bookmarkEnd w:id="0"/>
            <w:r w:rsidRPr="00BA0E31">
              <w:rPr>
                <w:rFonts w:ascii="Garamond" w:hAnsi="Garamond"/>
                <w:szCs w:val="20"/>
              </w:rPr>
              <w:t xml:space="preserve">---------------- </w:t>
            </w:r>
          </w:p>
          <w:p w:rsidR="00FD1767" w:rsidRPr="00BA0E31" w:rsidRDefault="00684D7E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684D7E">
              <w:t>Ing. Vladimír Pavlovič, jednatel</w:t>
            </w:r>
          </w:p>
        </w:tc>
      </w:tr>
      <w:permEnd w:id="887049458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Tysgu/GeSRt4SPW1rqq72o7jh2U=" w:salt="SiOAFDQjmRdw5RscLdwfQw==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A03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4DA7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4D7E"/>
    <w:rsid w:val="006863C7"/>
    <w:rsid w:val="006865AA"/>
    <w:rsid w:val="00686A24"/>
    <w:rsid w:val="00686C8A"/>
    <w:rsid w:val="0069310B"/>
    <w:rsid w:val="006A0D50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339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5C8A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414FE12"/>
  <w15:docId w15:val="{CBB44708-AE05-4D21-B335-D44EEACC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wDo2uzOlWWAcGS2zPtaehzAbkIYROteCDc4qlipQ5GU=</DigestValue>
    </Reference>
    <Reference Type="http://www.w3.org/2000/09/xmldsig#Object" URI="#idOfficeObject">
      <DigestMethod Algorithm="http://www.w3.org/2001/04/xmlenc#sha256"/>
      <DigestValue>B+t7MTMq3Esw3YlmZ8gElsCd8rLmUsveTu0LrvcQyVg=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KD9fs6utiVgMJnJ9J+NwjJVQ8e43Ma7eziSCBbIG0EA=</DigestValue>
    </Reference>
  </SignedInfo>
  <SignatureValue>AhIPCseN6VB+PDe/mXCzzQ4nc2pG5FsnCJkeSZV3YDhrFHhPzYhVNEgRWlVBFk1ZnBHr9YDwy1kY
VJMZG45KnwvkNPfz/14+RZUrhVBkMmrMoc9XQHiHMl9YUEZbj7W+DaK0F8RRXrC+G0nr4/6TJ6iY
vVNj+NMig4vKEMORyTg/dTRGWo5zKewqSQTL+vhmMAtZuoK9l0FN8im/PesVWTDT3RJvZhhG0kVZ
VYuU3+18aSYZxaRgC61j8Pnar79xwg4AwPNBOaS9uLtXFseGcHc8W2/1DSAdYgmcOhPsd8YGjnej
dkQKa+Fwd82rKiZreIVvqcx1GODn/nMUlY4MfA==</SignatureValue>
  <KeyInfo>
    <X509Data>
      <X509Certificate>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+jgghq6DHHtZn79f+rLq3S4ADrNy4Ky0KAxlOmZSLQvUKbHy4qpNpApQ7kchA+Dx1+jvn2MLzgKuWLpO5jkvJOLsxfesrFton0S/u7yyKg35NUATvIEw952zCo5oL/nrGQRpAeyyFUyipRPULrLwuqENWQf6XMKiMnGa+U63hCaP4kuq/EW0VCexAwtSeyalig0HhB7OMloMiJnX34p8+9jXL5H9DUPV6wezZxLYs836d5FPsKYxrJLPulp0HY0eskmjx0bNJ+2iOqFsHMaehzPnWCoei+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/9JCH3aBbGjgbbtz3C9o3W1uiVvx76vZGJIzOM5DLbCAg/FPGIBv0YKV+iVOYw+sE8zkJcfDyO0Txjr6X5uvT9jWfuwOIqu4shF41vl9Md64E+iXYvwsgE1lP4dJpwxwPpg76WuHn8SxAwL4J5c/QjmNZXgpbNfcZpIZQSl6dvabGWNFOcTWu+BoQxzEPEOj+C/w/pdjgBJV6w4RvsuIPQSy5sLhjObgmDh4NaaBY7hEq4pz2OoAltg9szijVCdjw8J+YiHDJFiACW/9awjnOkhRmIfTRTNnzWho65OTNSE9lARyB9DTEtIEKZyxZWc8qGfM2DEG6En73bnvgm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b9ICwU7Fh16TfTV+D2xwTGrVHm6RPFm6o1NMqtGlesU=</DigestValue>
      </Reference>
      <Reference URI="/word/endnotes.xml?ContentType=application/vnd.openxmlformats-officedocument.wordprocessingml.endnotes+xml">
        <DigestMethod Algorithm="http://www.w3.org/2001/04/xmlenc#sha256"/>
        <DigestValue>VD220S5DD5s+yzcMbsCTo0cOfJa8q6E/XYW3QAbE5Cc=</DigestValue>
      </Reference>
      <Reference URI="/word/fontTable.xml?ContentType=application/vnd.openxmlformats-officedocument.wordprocessingml.fontTable+xml">
        <DigestMethod Algorithm="http://www.w3.org/2001/04/xmlenc#sha256"/>
        <DigestValue>UCfUGw8XJFdND9Hj4GVhYrJy7nt0E0nmhe6o0sE2olc=</DigestValue>
      </Reference>
      <Reference URI="/word/footer1.xml?ContentType=application/vnd.openxmlformats-officedocument.wordprocessingml.footer+xml">
        <DigestMethod Algorithm="http://www.w3.org/2001/04/xmlenc#sha256"/>
        <DigestValue>UtTRueAaNbsAUISey4gHCgYhk5U+oGj21IsQf0lr9Qw=</DigestValue>
      </Reference>
      <Reference URI="/word/footnotes.xml?ContentType=application/vnd.openxmlformats-officedocument.wordprocessingml.footnotes+xml">
        <DigestMethod Algorithm="http://www.w3.org/2001/04/xmlenc#sha256"/>
        <DigestValue>v0Mu/5VI4F5xt5zdlG7pAepHRI9m6yu+I4S6Zwi49nc=</DigestValue>
      </Reference>
      <Reference URI="/word/header1.xml?ContentType=application/vnd.openxmlformats-officedocument.wordprocessingml.header+xml">
        <DigestMethod Algorithm="http://www.w3.org/2001/04/xmlenc#sha256"/>
        <DigestValue>AKhg269hyc7HLnsSLcvpT7a1N842YKNqE8gmIMBQRnQ=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HrDg92PXXNt1tKzjZxbIV3gYMUnODnAwl2YEpZo3PEo=</DigestValue>
      </Reference>
      <Reference URI="/word/settings.xml?ContentType=application/vnd.openxmlformats-officedocument.wordprocessingml.settings+xml">
        <DigestMethod Algorithm="http://www.w3.org/2001/04/xmlenc#sha256"/>
        <DigestValue>L2rf+JW9zynWqMntEMmRs68U8qBbZI6IASlVIPVY9hg=</DigestValue>
      </Reference>
      <Reference URI="/word/styles.xml?ContentType=application/vnd.openxmlformats-officedocument.wordprocessingml.styles+xml">
        <DigestMethod Algorithm="http://www.w3.org/2001/04/xmlenc#sha256"/>
        <DigestValue>cmbY3k6z9GUsGA5mCABAzeJTQ00uL4Fld6G/nDV+NAE=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anys6kPG+mZXp4by7ClSb/FKVxGlrpKPabMEPcIz8bA=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2019-09-11T09:23:49Z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16.0.11929/19</OfficeVersion>
          <ApplicationVersion>16.0.11929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2019-09-11T09:23:49Z</xd:SigningTime>
          <xd:SigningCertificate>
            <xd:Cert>
              <xd:CertDigest>
                <DigestMethod Algorithm="http://www.w3.org/2001/04/xmlenc#sha256"/>
                <DigestValue>WGo2tHqb9fSAIPZdLPjnjNdV96fcukPB+e6CXSgtWYY=</DigestValue>
              </xd:CertDigest>
              <xd:IssuerSerial>
                <X509IssuerName>CN=PostSignum Qualified CA 3, O="Česká pošta, s.p. [IČ 47114983]", C=CZ</X509IssuerName>
                <X509SerialNumber>5093040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qPhBXodkR7XV8LW1gupO3lUlBRM=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y01qBel76rNQwkkAQS8QVVnDBzY=</DigestValue>
    </Reference>
  </SignedInfo>
  <SignatureValue>E+EkSEYnUQ+7p4Jfe+lh1f17eVu0oeHTGUjYt7Czpeq1F3WU/tlHCYNwZ0hQLHZmbkZwYUU+nsfb
i839pjuehnFFJTw5rmQqrAthXTasYg/GxozqZqmln9hqdw7n0COtndYXSvn26qe8Dj04kszjFVNb
fqJQlYfIdlcCCr8pKm4roCz3LEPNs5TMJ6aY9AO8ixONs5Bz91kMexe/RS3mwNBHG2S0U6s9u81P
Ku5G6a4ATYTeNYWAyY4BMF94DBG+K1Mw4hS/TxIcQnKRZo/RTm4p+AAXzFQdv3OtpSXK2TcsluQa
vBKclsc1PkaHbscDI9VASGeMduo/rGdBuBEGzQ==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0RvG+nZktDqnxkRb1KaTk+3ZedY=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7xGmyH1V4ZZc/toCcBdEjq5bJlo=</DigestValue>
      </Reference>
      <Reference URI="/word/numbering.xml?ContentType=application/vnd.openxmlformats-officedocument.wordprocessingml.numbering+xml">
        <DigestMethod Algorithm="http://www.w3.org/2000/09/xmldsig#sha1"/>
        <DigestValue>osdm0hi/vG80bDoUK+Y5oD3HXik=</DigestValue>
      </Reference>
      <Reference URI="/word/styles.xml?ContentType=application/vnd.openxmlformats-officedocument.wordprocessingml.styles+xml">
        <DigestMethod Algorithm="http://www.w3.org/2000/09/xmldsig#sha1"/>
        <DigestValue>iaTKGgna/cdqnAyPl/GNEfh3lEM=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er1.xml?ContentType=application/vnd.openxmlformats-officedocument.wordprocessingml.footer+xml">
        <DigestMethod Algorithm="http://www.w3.org/2000/09/xmldsig#sha1"/>
        <DigestValue>x0plFCyfpPPln2hRZ6n9c4ODfX8=</DigestValue>
      </Reference>
      <Reference URI="/word/header1.xml?ContentType=application/vnd.openxmlformats-officedocument.wordprocessingml.header+xml">
        <DigestMethod Algorithm="http://www.w3.org/2000/09/xmldsig#sha1"/>
        <DigestValue>8voUCCifGvQ6cVfkJlUm67JZCGc=</DigestValue>
      </Reference>
      <Reference URI="/word/document.xml?ContentType=application/vnd.openxmlformats-officedocument.wordprocessingml.document.main+xml">
        <DigestMethod Algorithm="http://www.w3.org/2000/09/xmldsig#sha1"/>
        <DigestValue>bEdNLX7iuOpGmwk3p7Cb4lRqGp8=</DigestValue>
      </Reference>
      <Reference URI="/word/fontTable.xml?ContentType=application/vnd.openxmlformats-officedocument.wordprocessingml.fontTable+xml">
        <DigestMethod Algorithm="http://www.w3.org/2000/09/xmldsig#sha1"/>
        <DigestValue>TReiw6RKq0YUzpYk0AR6/hCxbuA=</DigestValue>
      </Reference>
      <Reference URI="/word/endnotes.xml?ContentType=application/vnd.openxmlformats-officedocument.wordprocessingml.endnotes+xml">
        <DigestMethod Algorithm="http://www.w3.org/2000/09/xmldsig#sha1"/>
        <DigestValue>aMEKCD0L2PrQJpxu57ZwUAbpeLo=</DigestValue>
      </Reference>
      <Reference URI="/word/footnotes.xml?ContentType=application/vnd.openxmlformats-officedocument.wordprocessingml.footnotes+xml">
        <DigestMethod Algorithm="http://www.w3.org/2000/09/xmldsig#sha1"/>
        <DigestValue>14kSlQRUjJmtfdTcsH3qmhwd62s=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2019-09-23T08:50:11Z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2019-09-23T08:50:11Z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3D837-9BA1-45D4-A9A3-080D003F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3156</Words>
  <Characters>18622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Pepa</cp:lastModifiedBy>
  <cp:revision>16</cp:revision>
  <cp:lastPrinted>2014-05-16T09:23:00Z</cp:lastPrinted>
  <dcterms:created xsi:type="dcterms:W3CDTF">2019-05-14T14:09:00Z</dcterms:created>
  <dcterms:modified xsi:type="dcterms:W3CDTF">2019-09-11T09:23:00Z</dcterms:modified>
</cp:coreProperties>
</file>