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F30DDD">
        <w:rPr>
          <w:rFonts w:ascii="Garamond" w:hAnsi="Garamond"/>
        </w:rPr>
        <w:t>42</w:t>
      </w:r>
      <w:r w:rsidR="00446ACE">
        <w:rPr>
          <w:rFonts w:ascii="Garamond" w:hAnsi="Garamond"/>
        </w:rPr>
        <w:t>4</w:t>
      </w:r>
      <w:r w:rsidR="00160102">
        <w:rPr>
          <w:rFonts w:ascii="Garamond" w:hAnsi="Garamond"/>
        </w:rPr>
        <w:t xml:space="preserve"> </w:t>
      </w:r>
      <w:permStart w:id="10079699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0079699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583609877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583609877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F30DDD">
        <w:rPr>
          <w:rFonts w:ascii="Garamond" w:hAnsi="Garamond" w:cs="Arial"/>
          <w:b/>
          <w:bCs/>
        </w:rPr>
        <w:t>5</w:t>
      </w:r>
      <w:r w:rsidR="00446ACE">
        <w:rPr>
          <w:rFonts w:ascii="Garamond" w:hAnsi="Garamond" w:cs="Arial"/>
          <w:b/>
          <w:bCs/>
        </w:rPr>
        <w:t>4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F30DDD" w:rsidRDefault="00F30DDD" w:rsidP="00F30DDD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446ACE">
        <w:rPr>
          <w:rFonts w:ascii="Garamond" w:hAnsi="Garamond"/>
          <w:b/>
        </w:rPr>
        <w:t>30</w:t>
      </w:r>
      <w:r w:rsidR="00D05AC6" w:rsidRPr="00F403F8">
        <w:rPr>
          <w:rFonts w:ascii="Garamond" w:hAnsi="Garamond"/>
          <w:b/>
        </w:rPr>
        <w:t xml:space="preserve"> 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29492558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29492558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335810103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33581010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lastRenderedPageBreak/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lastRenderedPageBreak/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  <w:bookmarkStart w:id="0" w:name="_GoBack"/>
      <w:bookmarkEnd w:id="0"/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2085093982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2085093982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9wchQKJWYMlZJoAgRRB4wcYnSgA=" w:salt="HjPm4j89M2kSGUgWBqwdQw==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AD4BA-AF94-4C87-8201-DDFA6E470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3176</Words>
  <Characters>18739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13</cp:revision>
  <cp:lastPrinted>2014-05-16T09:23:00Z</cp:lastPrinted>
  <dcterms:created xsi:type="dcterms:W3CDTF">2019-05-14T14:09:00Z</dcterms:created>
  <dcterms:modified xsi:type="dcterms:W3CDTF">2019-09-20T06:35:00Z</dcterms:modified>
</cp:coreProperties>
</file>