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42</w:t>
      </w:r>
      <w:r w:rsidR="00E97976">
        <w:rPr>
          <w:rFonts w:ascii="Garamond" w:hAnsi="Garamond"/>
        </w:rPr>
        <w:t>2</w:t>
      </w:r>
      <w:r w:rsidR="00160102">
        <w:rPr>
          <w:rFonts w:ascii="Garamond" w:hAnsi="Garamond"/>
        </w:rPr>
        <w:t xml:space="preserve"> </w:t>
      </w:r>
      <w:permStart w:id="107737763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7737763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11399900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11399900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30DDD">
        <w:rPr>
          <w:rFonts w:ascii="Garamond" w:hAnsi="Garamond" w:cs="Arial"/>
          <w:b/>
          <w:bCs/>
        </w:rPr>
        <w:t>5</w:t>
      </w:r>
      <w:r w:rsidR="00E97976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F30DDD" w:rsidRDefault="00F30DDD" w:rsidP="00F30DDD">
      <w:pPr>
        <w:spacing w:after="0"/>
        <w:ind w:left="705"/>
        <w:jc w:val="both"/>
        <w:rPr>
          <w:rFonts w:ascii="Garamond" w:hAnsi="Garamond"/>
          <w:szCs w:val="24"/>
        </w:rPr>
      </w:pPr>
      <w:bookmarkStart w:id="0" w:name="_GoBack"/>
      <w:bookmarkEnd w:id="0"/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F403F8" w:rsidRPr="00F403F8">
        <w:rPr>
          <w:rFonts w:ascii="Garamond" w:hAnsi="Garamond"/>
          <w:b/>
        </w:rPr>
        <w:t>21</w:t>
      </w:r>
      <w:r w:rsidR="00D05AC6" w:rsidRPr="00F403F8">
        <w:rPr>
          <w:rFonts w:ascii="Garamond" w:hAnsi="Garamond"/>
          <w:b/>
        </w:rPr>
        <w:t xml:space="preserve"> 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4771929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4771929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0397176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10397176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lastRenderedPageBreak/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242375969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</w:t>
            </w:r>
            <w:r w:rsidR="00162DDC">
              <w:rPr>
                <w:rFonts w:ascii="Garamond" w:hAnsi="Garamond"/>
              </w:rPr>
              <w:lastRenderedPageBreak/>
              <w:t>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242375969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WdJQgmf3Bnff5tDU13EvJez4S6M=" w:salt="V3iQE5VOhaxuT+zHm85YeA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082C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976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0E0CC-FFC0-4BD1-838E-BBDBDBF2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3176</Words>
  <Characters>18744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14</cp:revision>
  <cp:lastPrinted>2014-05-16T09:23:00Z</cp:lastPrinted>
  <dcterms:created xsi:type="dcterms:W3CDTF">2019-05-14T14:09:00Z</dcterms:created>
  <dcterms:modified xsi:type="dcterms:W3CDTF">2019-09-18T10:37:00Z</dcterms:modified>
</cp:coreProperties>
</file>