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F30DDD">
        <w:rPr>
          <w:rFonts w:ascii="Garamond" w:hAnsi="Garamond"/>
        </w:rPr>
        <w:t>423</w:t>
      </w:r>
      <w:r w:rsidR="00160102">
        <w:rPr>
          <w:rFonts w:ascii="Garamond" w:hAnsi="Garamond"/>
        </w:rPr>
        <w:t xml:space="preserve"> </w:t>
      </w:r>
      <w:permStart w:id="172746676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72746676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203262711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203262711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F30DDD">
        <w:rPr>
          <w:rFonts w:ascii="Garamond" w:hAnsi="Garamond" w:cs="Arial"/>
          <w:b/>
          <w:bCs/>
        </w:rPr>
        <w:t>53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F30DDD" w:rsidRPr="00F30DDD" w:rsidRDefault="00F30DDD" w:rsidP="00F30DDD">
      <w:pPr>
        <w:spacing w:after="0"/>
        <w:ind w:left="705"/>
        <w:jc w:val="both"/>
        <w:rPr>
          <w:rFonts w:ascii="Garamond" w:hAnsi="Garamond"/>
          <w:i/>
        </w:rPr>
      </w:pPr>
      <w:r w:rsidRPr="00F30DDD">
        <w:rPr>
          <w:rFonts w:ascii="Garamond" w:hAnsi="Garamond"/>
          <w:i/>
        </w:rPr>
        <w:t xml:space="preserve">Název projektu: LABIR-PAV / </w:t>
      </w:r>
      <w:proofErr w:type="spellStart"/>
      <w:r w:rsidRPr="00F30DDD">
        <w:rPr>
          <w:rFonts w:ascii="Garamond" w:hAnsi="Garamond"/>
          <w:i/>
        </w:rPr>
        <w:t>Předaplikační</w:t>
      </w:r>
      <w:proofErr w:type="spellEnd"/>
      <w:r w:rsidRPr="00F30DDD">
        <w:rPr>
          <w:rFonts w:ascii="Garamond" w:hAnsi="Garamond"/>
          <w:i/>
        </w:rPr>
        <w:t xml:space="preserve"> výzkum infračervených technologií</w:t>
      </w:r>
    </w:p>
    <w:p w:rsidR="00F403F8" w:rsidRDefault="00F30DDD" w:rsidP="00F30DDD">
      <w:pPr>
        <w:spacing w:after="0"/>
        <w:ind w:left="705"/>
        <w:jc w:val="both"/>
        <w:rPr>
          <w:rFonts w:ascii="Garamond" w:hAnsi="Garamond"/>
          <w:i/>
        </w:rPr>
      </w:pPr>
      <w:r w:rsidRPr="00F30DDD">
        <w:rPr>
          <w:rFonts w:ascii="Garamond" w:hAnsi="Garamond"/>
          <w:i/>
        </w:rPr>
        <w:t>Číslo projektu: CZ.02.1.01/0.0/0.0/18_069/0010018</w:t>
      </w:r>
    </w:p>
    <w:p w:rsidR="00F30DDD" w:rsidRDefault="00F30DDD" w:rsidP="00F30DDD">
      <w:pPr>
        <w:spacing w:after="0"/>
        <w:ind w:left="705"/>
        <w:jc w:val="both"/>
        <w:rPr>
          <w:rFonts w:ascii="Garamond" w:hAnsi="Garamond"/>
          <w:szCs w:val="24"/>
        </w:rPr>
      </w:pPr>
      <w:bookmarkStart w:id="0" w:name="_GoBack"/>
      <w:bookmarkEnd w:id="0"/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F403F8" w:rsidRPr="00F403F8">
        <w:rPr>
          <w:rFonts w:ascii="Garamond" w:hAnsi="Garamond"/>
          <w:b/>
        </w:rPr>
        <w:t>21</w:t>
      </w:r>
      <w:r w:rsidR="00D05AC6" w:rsidRPr="00F403F8">
        <w:rPr>
          <w:rFonts w:ascii="Garamond" w:hAnsi="Garamond"/>
          <w:b/>
        </w:rPr>
        <w:t xml:space="preserve"> 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2999529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2999529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D05AC6" w:rsidRDefault="00D05AC6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8624251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88624251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lastRenderedPageBreak/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lastRenderedPageBreak/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898069219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898069219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BE7D75" w:rsidP="005C37FA">
    <w:pPr>
      <w:pStyle w:val="Zpat"/>
      <w:jc w:val="center"/>
    </w:pPr>
    <w:r>
      <w:rPr>
        <w:noProof/>
      </w:rPr>
      <w:drawing>
        <wp:inline distT="0" distB="0" distL="0" distR="0" wp14:anchorId="7FCBD7AD" wp14:editId="4A1DF432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9yKneMhIxMhVNqRi7Q1DutbDIGw=" w:salt="jRqglk1jav5Xj582rpR5Hw==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4F2DF-9BDF-43BB-9190-D41E1483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3195</Words>
  <Characters>18852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</cp:revision>
  <cp:lastPrinted>2014-05-16T09:23:00Z</cp:lastPrinted>
  <dcterms:created xsi:type="dcterms:W3CDTF">2019-05-14T14:09:00Z</dcterms:created>
  <dcterms:modified xsi:type="dcterms:W3CDTF">2019-09-18T10:09:00Z</dcterms:modified>
</cp:coreProperties>
</file>