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</w:t>
      </w:r>
      <w:r w:rsidR="00741358">
        <w:rPr>
          <w:rFonts w:ascii="Garamond" w:hAnsi="Garamond"/>
        </w:rPr>
        <w:t>98</w:t>
      </w:r>
      <w:r w:rsidR="00160102">
        <w:rPr>
          <w:rFonts w:ascii="Garamond" w:hAnsi="Garamond"/>
        </w:rPr>
        <w:t xml:space="preserve"> </w:t>
      </w:r>
      <w:permStart w:id="1088248862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08824886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29152576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29152576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41358">
        <w:rPr>
          <w:rFonts w:ascii="Garamond" w:hAnsi="Garamond" w:cs="Arial"/>
          <w:b/>
          <w:bCs/>
        </w:rPr>
        <w:t>50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741358">
        <w:rPr>
          <w:rFonts w:ascii="Garamond" w:hAnsi="Garamond" w:cs="Arial"/>
        </w:rPr>
        <w:t xml:space="preserve">a 2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="00741358">
        <w:rPr>
          <w:rFonts w:ascii="Garamond" w:hAnsi="Garamond"/>
        </w:rPr>
        <w:t xml:space="preserve">a 2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F403F8" w:rsidRPr="00F403F8" w:rsidRDefault="00F403F8" w:rsidP="00F403F8">
      <w:pPr>
        <w:spacing w:after="0"/>
        <w:ind w:left="705"/>
        <w:jc w:val="both"/>
        <w:rPr>
          <w:rFonts w:ascii="Garamond" w:hAnsi="Garamond"/>
          <w:i/>
        </w:rPr>
      </w:pPr>
      <w:r w:rsidRPr="00F403F8">
        <w:rPr>
          <w:rFonts w:ascii="Garamond" w:hAnsi="Garamond"/>
          <w:i/>
        </w:rPr>
        <w:t>Název: Výpočetní a experimentální design pokročilých materiálů s novými funkcionalitami (VEDPMNF)</w:t>
      </w:r>
    </w:p>
    <w:p w:rsidR="003B28D2" w:rsidRDefault="00F403F8" w:rsidP="00F403F8">
      <w:pPr>
        <w:spacing w:after="0"/>
        <w:ind w:left="705"/>
        <w:jc w:val="both"/>
        <w:rPr>
          <w:rFonts w:ascii="Garamond" w:hAnsi="Garamond"/>
          <w:i/>
        </w:rPr>
      </w:pPr>
      <w:r w:rsidRPr="00F403F8">
        <w:rPr>
          <w:rFonts w:ascii="Garamond" w:hAnsi="Garamond"/>
          <w:i/>
        </w:rPr>
        <w:t>Číslo projektu: CZ.02.1.01/0.0/0.0/15_003/0000358</w:t>
      </w:r>
    </w:p>
    <w:p w:rsidR="00F403F8" w:rsidRDefault="00F403F8" w:rsidP="00F403F8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741358">
        <w:rPr>
          <w:rFonts w:ascii="Garamond" w:hAnsi="Garamond"/>
          <w:b/>
        </w:rPr>
        <w:t>40</w:t>
      </w:r>
      <w:r w:rsidR="00D05AC6" w:rsidRPr="00F403F8">
        <w:rPr>
          <w:rFonts w:ascii="Garamond" w:hAnsi="Garamond"/>
          <w:b/>
        </w:rPr>
        <w:t xml:space="preserve"> 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Prodávající je povinen dodat Zboží do každého jednotlivého místa plnění uvedeného v </w:t>
      </w:r>
      <w:bookmarkStart w:id="0" w:name="_GoBack"/>
      <w:r w:rsidRPr="000E2027">
        <w:rPr>
          <w:rFonts w:ascii="Garamond" w:hAnsi="Garamond" w:cs="Arial"/>
        </w:rPr>
        <w:t>Přílo</w:t>
      </w:r>
      <w:bookmarkEnd w:id="0"/>
      <w:r w:rsidRPr="000E2027">
        <w:rPr>
          <w:rFonts w:ascii="Garamond" w:hAnsi="Garamond" w:cs="Arial"/>
        </w:rPr>
        <w:t xml:space="preserve">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57371615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57371615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2146724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12146724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741358">
        <w:rPr>
          <w:rFonts w:ascii="Garamond" w:hAnsi="Garamond" w:cs="Arial"/>
        </w:rPr>
        <w:t xml:space="preserve"> a 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lastRenderedPageBreak/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>č. 1</w:t>
      </w:r>
      <w:r w:rsidR="00741358">
        <w:rPr>
          <w:rFonts w:ascii="Garamond" w:hAnsi="Garamond" w:cs="Arial"/>
        </w:rPr>
        <w:t xml:space="preserve"> a 2</w:t>
      </w:r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741358" w:rsidRPr="00741358" w:rsidRDefault="00741358" w:rsidP="00741358">
      <w:pPr>
        <w:pStyle w:val="Odstavecseseznamem"/>
        <w:numPr>
          <w:ilvl w:val="0"/>
          <w:numId w:val="20"/>
        </w:numPr>
        <w:spacing w:after="0"/>
        <w:ind w:left="1416"/>
        <w:jc w:val="both"/>
        <w:rPr>
          <w:rFonts w:ascii="Garamond" w:hAnsi="Garamond"/>
        </w:rPr>
      </w:pPr>
      <w:r w:rsidRPr="00741358">
        <w:rPr>
          <w:rFonts w:ascii="Garamond" w:hAnsi="Garamond"/>
        </w:rPr>
        <w:t xml:space="preserve">Příloha č. </w:t>
      </w:r>
      <w:r w:rsidRPr="00741358">
        <w:rPr>
          <w:rFonts w:ascii="Garamond" w:hAnsi="Garamond"/>
        </w:rPr>
        <w:t>2</w:t>
      </w:r>
      <w:r w:rsidRPr="00741358">
        <w:rPr>
          <w:rFonts w:ascii="Garamond" w:hAnsi="Garamond"/>
        </w:rPr>
        <w:tab/>
      </w:r>
      <w:r w:rsidRPr="00741358">
        <w:rPr>
          <w:rFonts w:ascii="Garamond" w:hAnsi="Garamond"/>
        </w:rPr>
        <w:tab/>
        <w:t>Technická spec</w:t>
      </w:r>
      <w:r w:rsidRPr="00741358">
        <w:rPr>
          <w:rFonts w:ascii="Garamond" w:hAnsi="Garamond"/>
        </w:rPr>
        <w:t>ifikace předmětu veřejné zakázky</w:t>
      </w:r>
    </w:p>
    <w:p w:rsidR="000E027E" w:rsidRDefault="00741358" w:rsidP="00741358">
      <w:pPr>
        <w:pStyle w:val="Odstavecseseznamem"/>
        <w:tabs>
          <w:tab w:val="left" w:pos="6298"/>
        </w:tabs>
        <w:spacing w:after="0"/>
        <w:ind w:left="177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4826113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34826113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BE7D75" w:rsidP="005C37FA">
    <w:pPr>
      <w:pStyle w:val="Zpat"/>
      <w:jc w:val="center"/>
    </w:pPr>
    <w:r>
      <w:rPr>
        <w:noProof/>
      </w:rPr>
      <w:drawing>
        <wp:inline distT="0" distB="0" distL="0" distR="0" wp14:anchorId="7FCBD7AD" wp14:editId="4A1DF432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S8JB1lVsSbwuL4Qpxom4HKhC0FQ=" w:salt="uNEmHrGuQGOVORFLNEVtLA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1358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00A62-C65C-4091-BBA8-533F1CE1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3209</Words>
  <Characters>18938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</cp:revision>
  <cp:lastPrinted>2014-05-16T09:23:00Z</cp:lastPrinted>
  <dcterms:created xsi:type="dcterms:W3CDTF">2019-05-14T14:09:00Z</dcterms:created>
  <dcterms:modified xsi:type="dcterms:W3CDTF">2019-09-03T10:27:00Z</dcterms:modified>
</cp:coreProperties>
</file>