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4C0BBC">
        <w:rPr>
          <w:rFonts w:ascii="Garamond" w:hAnsi="Garamond"/>
        </w:rPr>
        <w:t>3</w:t>
      </w:r>
      <w:r w:rsidR="00DD1339">
        <w:rPr>
          <w:rFonts w:ascii="Garamond" w:hAnsi="Garamond"/>
        </w:rPr>
        <w:t>7</w:t>
      </w:r>
      <w:r w:rsidR="0049662A">
        <w:rPr>
          <w:rFonts w:ascii="Garamond" w:hAnsi="Garamond"/>
        </w:rPr>
        <w:t>5</w:t>
      </w:r>
      <w:r w:rsidR="00160102">
        <w:rPr>
          <w:rFonts w:ascii="Garamond" w:hAnsi="Garamond"/>
        </w:rPr>
        <w:t xml:space="preserve"> </w:t>
      </w:r>
      <w:permStart w:id="1780101358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780101358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496531850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496531850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49662A">
        <w:rPr>
          <w:rFonts w:ascii="Garamond" w:hAnsi="Garamond" w:cs="Arial"/>
          <w:b/>
          <w:bCs/>
        </w:rPr>
        <w:t>4</w:t>
      </w:r>
      <w:r w:rsidR="00DD1339">
        <w:rPr>
          <w:rFonts w:ascii="Garamond" w:hAnsi="Garamond" w:cs="Arial"/>
          <w:b/>
          <w:bCs/>
        </w:rPr>
        <w:t xml:space="preserve">7 </w:t>
      </w:r>
      <w:r w:rsidR="005909B9" w:rsidRPr="003B4958">
        <w:rPr>
          <w:rFonts w:ascii="Garamond" w:hAnsi="Garamond" w:cs="Arial"/>
          <w:b/>
          <w:bCs/>
        </w:rPr>
        <w:t>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D05AC6">
        <w:rPr>
          <w:rFonts w:ascii="Garamond" w:hAnsi="Garamond"/>
        </w:rPr>
        <w:t>30 dnů</w:t>
      </w:r>
      <w:r w:rsidR="00BE7D75">
        <w:rPr>
          <w:rFonts w:ascii="Garamond" w:hAnsi="Garamond"/>
        </w:rPr>
        <w:t xml:space="preserve">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465404953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465404953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845368975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845368975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lastRenderedPageBreak/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lastRenderedPageBreak/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83063004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  <w:bookmarkStart w:id="0" w:name="_GoBack"/>
      <w:bookmarkEnd w:id="0"/>
      <w:permEnd w:id="83063004"/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+4jwW+T6ImtG/NZUvep5qTatmjM=" w:salt="QMvNaiAAst//EbbaHz6+DA==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0D50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339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916B0-8AEF-4CE7-A550-E9736E801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8</Pages>
  <Words>3170</Words>
  <Characters>18708</Characters>
  <Application>Microsoft Office Word</Application>
  <DocSecurity>8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12</cp:revision>
  <cp:lastPrinted>2014-05-16T09:23:00Z</cp:lastPrinted>
  <dcterms:created xsi:type="dcterms:W3CDTF">2019-05-14T14:09:00Z</dcterms:created>
  <dcterms:modified xsi:type="dcterms:W3CDTF">2019-08-12T10:17:00Z</dcterms:modified>
</cp:coreProperties>
</file>