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4C0BBC">
        <w:rPr>
          <w:rFonts w:ascii="Garamond" w:hAnsi="Garamond"/>
        </w:rPr>
        <w:t>301</w:t>
      </w:r>
      <w:r w:rsidR="00160102">
        <w:rPr>
          <w:rFonts w:ascii="Garamond" w:hAnsi="Garamond"/>
        </w:rPr>
        <w:t xml:space="preserve"> </w:t>
      </w:r>
      <w:permStart w:id="110783278" w:edGrp="everyone"/>
      <w:permEnd w:id="110783278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2039235084" w:edGrp="everyone"/>
      <w:proofErr w:type="gramStart"/>
      <w:r w:rsidR="00192E61" w:rsidRPr="00192E61">
        <w:t>FALCON - ROKYCANY</w:t>
      </w:r>
      <w:proofErr w:type="gramEnd"/>
      <w:r w:rsidR="00192E61" w:rsidRPr="00192E61">
        <w:t xml:space="preserve"> s.r.o.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192E61" w:rsidRPr="00192E61">
        <w:t>Klostermannova 635/III, Rokycany, 33701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192E61" w:rsidRPr="00192E61">
        <w:t>Ing. Vladimír Pavlovič, jednatel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192E61" w:rsidRPr="00192E61">
        <w:t>46886613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192E61" w:rsidRPr="00192E61">
        <w:t>CZ46886613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192E61" w:rsidRPr="00192E61">
        <w:t>MONETA Money Bank, a.s.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192E61" w:rsidRPr="00192E61">
        <w:t>1500509684/0600</w:t>
      </w:r>
    </w:p>
    <w:permEnd w:id="2039235084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052242">
        <w:rPr>
          <w:rFonts w:ascii="Garamond" w:hAnsi="Garamond" w:cs="Arial"/>
          <w:b/>
          <w:bCs/>
        </w:rPr>
        <w:t>3</w:t>
      </w:r>
      <w:r w:rsidR="004C0BBC">
        <w:rPr>
          <w:rFonts w:ascii="Garamond" w:hAnsi="Garamond" w:cs="Arial"/>
          <w:b/>
          <w:bCs/>
        </w:rPr>
        <w:t>8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4C0BBC" w:rsidRPr="004C0BBC" w:rsidRDefault="004C0BBC" w:rsidP="004C0BBC">
      <w:pPr>
        <w:spacing w:after="0"/>
        <w:ind w:left="705"/>
        <w:jc w:val="both"/>
        <w:rPr>
          <w:rFonts w:ascii="Garamond" w:hAnsi="Garamond"/>
          <w:i/>
        </w:rPr>
      </w:pPr>
      <w:r w:rsidRPr="004C0BBC">
        <w:rPr>
          <w:rFonts w:ascii="Garamond" w:hAnsi="Garamond"/>
          <w:i/>
        </w:rPr>
        <w:t>Název projektu: InteCom</w:t>
      </w:r>
    </w:p>
    <w:p w:rsidR="00E040C1" w:rsidRDefault="004C0BBC" w:rsidP="004C0BBC">
      <w:pPr>
        <w:spacing w:after="0"/>
        <w:ind w:left="705"/>
        <w:jc w:val="both"/>
        <w:rPr>
          <w:rFonts w:ascii="Garamond" w:hAnsi="Garamond"/>
          <w:i/>
        </w:rPr>
      </w:pPr>
      <w:r w:rsidRPr="004C0BBC">
        <w:rPr>
          <w:rFonts w:ascii="Garamond" w:hAnsi="Garamond"/>
          <w:i/>
        </w:rPr>
        <w:t>Číslo projektu: CZ.02.1.01/0.0/0.0/17_048/0007267</w:t>
      </w:r>
    </w:p>
    <w:p w:rsidR="004C0BBC" w:rsidRDefault="004C0BBC" w:rsidP="004C0BBC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D05AC6">
        <w:rPr>
          <w:rFonts w:ascii="Garamond" w:hAnsi="Garamond"/>
        </w:rPr>
        <w:t>30 dnů</w:t>
      </w:r>
      <w:r w:rsidR="00BE7D75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572351528" w:edGrp="everyone"/>
      <w:r w:rsidR="00192E61" w:rsidRPr="00192E61">
        <w:t>Ing. Vladimír Pavlovič, email falcon@falcon-rokycany.cz, telefon 371724821.</w:t>
      </w:r>
    </w:p>
    <w:permEnd w:id="1572351528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D05AC6" w:rsidRDefault="00D05AC6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D05AC6" w:rsidRDefault="00D05AC6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lastRenderedPageBreak/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192E61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648310818" w:edGrp="everyone"/>
      <w:r>
        <w:t>19800</w:t>
      </w:r>
      <w:r w:rsidR="00080F29" w:rsidRPr="00DD6056">
        <w:rPr>
          <w:rFonts w:ascii="Garamond" w:hAnsi="Garamond" w:cs="Arial"/>
        </w:rPr>
        <w:t xml:space="preserve">,- Kč bez DPH (slovy: </w:t>
      </w:r>
      <w:proofErr w:type="spellStart"/>
      <w:r>
        <w:t>devatenácttisícosmset</w:t>
      </w:r>
      <w:proofErr w:type="spellEnd"/>
      <w:r w:rsidR="00080F29" w:rsidRPr="00DD6056">
        <w:rPr>
          <w:rFonts w:ascii="Garamond" w:hAnsi="Garamond" w:cs="Arial"/>
        </w:rPr>
        <w:t xml:space="preserve"> korun českých</w:t>
      </w:r>
      <w:r w:rsidR="00DA5B83" w:rsidRPr="00DD6056">
        <w:rPr>
          <w:rFonts w:ascii="Garamond" w:hAnsi="Garamond" w:cs="Arial"/>
        </w:rPr>
        <w:t>);</w:t>
      </w:r>
      <w:r w:rsidR="00080F29" w:rsidRPr="00DD6056">
        <w:rPr>
          <w:rFonts w:ascii="Garamond" w:hAnsi="Garamond" w:cs="Arial"/>
        </w:rPr>
        <w:t xml:space="preserve"> </w:t>
      </w:r>
    </w:p>
    <w:permEnd w:id="1648310818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 xml:space="preserve">musí vystavit </w:t>
      </w:r>
      <w:r w:rsidRPr="006128CD">
        <w:rPr>
          <w:rFonts w:ascii="Garamond" w:hAnsi="Garamond"/>
        </w:rPr>
        <w:lastRenderedPageBreak/>
        <w:t>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lastRenderedPageBreak/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</w:t>
      </w:r>
      <w:r w:rsidR="00B63C56">
        <w:rPr>
          <w:rFonts w:ascii="Garamond" w:hAnsi="Garamond" w:cs="Arial"/>
        </w:rPr>
        <w:lastRenderedPageBreak/>
        <w:t xml:space="preserve">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lastRenderedPageBreak/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lastRenderedPageBreak/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676241295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</w:t>
            </w:r>
            <w:r w:rsidR="00192E61">
              <w:t>Rokycanech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192E61">
              <w:t>10.7.2019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  <w:bookmarkStart w:id="0" w:name="_GoBack"/>
            <w:bookmarkEnd w:id="0"/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192E61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t>Ing. Vladimír Pavlovič, jednatel</w:t>
            </w:r>
          </w:p>
        </w:tc>
      </w:tr>
      <w:permEnd w:id="1676241295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BE7D75" w:rsidP="005C37FA">
    <w:pPr>
      <w:pStyle w:val="Zpat"/>
      <w:jc w:val="center"/>
    </w:pPr>
    <w:r>
      <w:rPr>
        <w:noProof/>
      </w:rPr>
      <w:drawing>
        <wp:inline distT="0" distB="0" distL="0" distR="0" wp14:anchorId="7FCBD7AD" wp14:editId="4A1DF432">
          <wp:extent cx="4610500" cy="102878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pAf7bcPZeMJwmM2Vu7dxWoTzA68=" w:salt="/nvhOvA+B2+89IMoLSJ6vA==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2E61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65265CF1"/>
  <w15:docId w15:val="{E001045C-6F14-45BE-839B-167D3D770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6Sd+4SXVbRIYljOSyF8DO6L+jXZDZg5lA4WsmOGRRDs=</DigestValue>
    </Reference>
    <Reference Type="http://www.w3.org/2000/09/xmldsig#Object" URI="#idOfficeObject">
      <DigestMethod Algorithm="http://www.w3.org/2001/04/xmlenc#sha256"/>
      <DigestValue>o7VrPvrl140tBQCpt3spOeG0lEBNhBzCUtUmUs5UThw=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OHK10h30k/Go81C/ObNIcubw1PwsJglEqXK+kcf9YY4=</DigestValue>
    </Reference>
  </SignedInfo>
  <SignatureValue>QCxbOZDjAIS6FbKeB+l9ex+f6aeOYvGBJVjljk/XLfIbGuh0+9XXMn44n0w8Oa31SpBqFSHIhKi6
xarsJNovftAzk971n+nay8GnUstJuSasb1u2ZKssjb7PECjsCfB2xf7mAAZgAeAHc0a4zlsVW4Xr
lYgi3RyXtltx+KdOaBg8ZeWFxGrSvH2WtBZlyTpiXouJ0Hf5CM8r0y3LdyIb4e1xFxlg7+0h9GrO
LRPuh4A5+JYx8ABF4DAH7IkhCM+1IuFWrqapVPD7L7pYWdBQLmN6BTUum6/EVO8aAmzSWQHpLUoO
+3UUsyQz45YbLC130CIVshWJk73uE9nDhwVSsQ==</SignatureValue>
  <KeyInfo>
    <X509Data>
      <X509Certificate>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lSpP9JYQnvPy2eMn+t8hlDe2DyXStdnd1dgm+JRmvP4=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OP41zBTpzP9bwLSAJtthEhCYHaL/uD8K5n9Whu0WYRI=</DigestValue>
      </Reference>
      <Reference URI="/word/endnotes.xml?ContentType=application/vnd.openxmlformats-officedocument.wordprocessingml.endnotes+xml">
        <DigestMethod Algorithm="http://www.w3.org/2001/04/xmlenc#sha256"/>
        <DigestValue>VD220S5DD5s+yzcMbsCTo0cOfJa8q6E/XYW3QAbE5Cc=</DigestValue>
      </Reference>
      <Reference URI="/word/fontTable.xml?ContentType=application/vnd.openxmlformats-officedocument.wordprocessingml.fontTable+xml">
        <DigestMethod Algorithm="http://www.w3.org/2001/04/xmlenc#sha256"/>
        <DigestValue>UCfUGw8XJFdND9Hj4GVhYrJy7nt0E0nmhe6o0sE2olc=</DigestValue>
      </Reference>
      <Reference URI="/word/footer1.xml?ContentType=application/vnd.openxmlformats-officedocument.wordprocessingml.footer+xml">
        <DigestMethod Algorithm="http://www.w3.org/2001/04/xmlenc#sha256"/>
        <DigestValue>ODhBWPUGAZy0zfE+pehTCLCR7/TlS1DXTYHg8qB3dcg=</DigestValue>
      </Reference>
      <Reference URI="/word/footnotes.xml?ContentType=application/vnd.openxmlformats-officedocument.wordprocessingml.footnotes+xml">
        <DigestMethod Algorithm="http://www.w3.org/2001/04/xmlenc#sha256"/>
        <DigestValue>v0Mu/5VI4F5xt5zdlG7pAepHRI9m6yu+I4S6Zwi49nc=</DigestValue>
      </Reference>
      <Reference URI="/word/header1.xml?ContentType=application/vnd.openxmlformats-officedocument.wordprocessingml.header+xml">
        <DigestMethod Algorithm="http://www.w3.org/2001/04/xmlenc#sha256"/>
        <DigestValue>AKhg269hyc7HLnsSLcvpT7a1N842YKNqE8gmIMBQRnQ=</DigestValue>
      </Reference>
      <Reference URI="/word/media/image1.png?ContentType=image/png">
        <DigestMethod Algorithm="http://www.w3.org/2001/04/xmlenc#sha256"/>
        <DigestValue>xYOJaFymOSDZfWeEYnPiW4rmLeEWKgOEw4TNvnEaGoY=</DigestValue>
      </Reference>
      <Reference URI="/word/media/image2.png?ContentType=image/png">
        <DigestMethod Algorithm="http://www.w3.org/2001/04/xmlenc#sha256"/>
        <DigestValue>JYxrg9mR6suanhohpT6gNBkwHOPLvh6hADE+4e3P7hg=</DigestValue>
      </Reference>
      <Reference URI="/word/numbering.xml?ContentType=application/vnd.openxmlformats-officedocument.wordprocessingml.numbering+xml">
        <DigestMethod Algorithm="http://www.w3.org/2001/04/xmlenc#sha256"/>
        <DigestValue>HrDg92PXXNt1tKzjZxbIV3gYMUnODnAwl2YEpZo3PEo=</DigestValue>
      </Reference>
      <Reference URI="/word/settings.xml?ContentType=application/vnd.openxmlformats-officedocument.wordprocessingml.settings+xml">
        <DigestMethod Algorithm="http://www.w3.org/2001/04/xmlenc#sha256"/>
        <DigestValue>EA2rwIf1bo4o+jZlM+CzMjJ0iXxot/xfcFgyWQZ55ac=</DigestValue>
      </Reference>
      <Reference URI="/word/styles.xml?ContentType=application/vnd.openxmlformats-officedocument.wordprocessingml.styles+xml">
        <DigestMethod Algorithm="http://www.w3.org/2001/04/xmlenc#sha256"/>
        <DigestValue>y8j/8jx8Hw4kRJjPG25Wd+iG3GlT+iMD9GraIrF69MI=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y6mH8NdHXvqLSj8rloqovhc23v96UGZ7koSiPxDogmg=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2019-07-10T09:47:12Z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16.0.11727/18</OfficeVersion>
          <ApplicationVersion>16.0.11727</ApplicationVersion>
          <Monitors>1</Monitors>
          <HorizontalResolution>2560</HorizontalResolution>
          <VerticalResolution>1440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2019-07-10T09:47:12Z</xd:SigningTime>
          <xd:SigningCertificate>
            <xd:Cert>
              <xd:CertDigest>
                <DigestMethod Algorithm="http://www.w3.org/2001/04/xmlenc#sha256"/>
                <DigestValue>WGo2tHqb9fSAIPZdLPjnjNdV96fcukPB+e6CXSgtWYY=</DigestValue>
              </xd:CertDigest>
              <xd:IssuerSerial>
                <X509IssuerName>CN=PostSignum Qualified CA 3, O="Česká pošta, s.p. [IČ 47114983]", C=CZ</X509IssuerName>
                <X509SerialNumber>5093040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YDCCBUigAwIBAgICAKQwDQYJKoZIhvcNAQELBQAwWzELMAkGA1UEBhMCQ1oxLDAqBgNVBAoMI8SMZXNrw6EgcG/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/YSpipstdNUHM2BZkhiEulb7ltvMC+v4gf+H9ApVkmNspEWcO8+Thj4bm0anXJ8oFKRCkPQYAPQQyRq0erqlXTkXS4NePI0TU4mvtaokZCqBBqzP6GnXOvZAzxo/KkK7nvgEwibZEXnrI3ZN20dzmvT/m+igHsPfBuTJsRXO1ytqxD+xz8L9eoAXyOWbQTLJI9FXE3utZ9fr0mhEUc0xcaQfVwdGahJ6/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/BAgwBgEB/wIBADCBvAYIKwYBBQUHAQEEga8wgawwNwYIKwYBBQUHMAKGK2h0dHA6Ly93d3cucG9zdHNpZ251bS5jei9jcnQvcHNyb290cWNhMi5jcnQwOAYIKwYBBQUHMAKGLGh0dHA6Ly93d3cyLnBvc3RzaWdudW0uY3ovY3J0L3Bzcm9vdHFjYTIuY3J0MDcGCCsGAQUFBzAChitodHRwOi8vcG9zdHNpZ251bS50dGMuY3ovY3J0L3Bzcm9vdHFjYTIuY3J0MA4GA1UdDwEB/wQEAwIBBjCBgwYDVR0jBHwweoAUFSmMxUVpq7izw+r+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+MwqV2HaKxczWeWCLewGHIpPSjANBgkqhkiG9w0BAQsFAAOCAQEAVHG9oYU7dATQI/yVgwhboNVX9Iat8Ji6PvVnoM6TQ8WjUQ5nErZG1fV5QQgN7slMBWnXKNjUSxMDpfhtN2RbJHniaw/+vDqKtlmoKAnmIRzRaIqBLwGZs6RGHFrMPiol3La55fBoa4JPliRTFw5xVOK5FdJh/5Pbfg+XNZ0RzO0/tk/oKRXfgRNb9ZBL2pe8sr9g9QywpsGKt2gP9t0q/+dhKAGc0+eimChM8Bmq4WNUxK4qdo4ARH6344uIVlIu+9Gq3H54noyZd/OhRTnuoXuQOdx9DooTp6SPpPfZXj/djsseT22QVpYBP7v8AVK/paqphINL2XmQdiw65KhDYA==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fcbqO+465tleGAygLwfUSc+e/o0=</DigestValue>
    </Reference>
    <Reference URI="#idOfficeObject" Type="http://www.w3.org/2000/09/xmldsig#Object">
      <DigestMethod Algorithm="http://www.w3.org/2000/09/xmldsig#sha1"/>
      <DigestValue>PRvtHXVB/aT6fZ+LUZyV4ByePDg=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mriS5CfOmjLy8f8s7p6CD5O62rI=</DigestValue>
    </Reference>
  </SignedInfo>
  <SignatureValue>ZnGAw+327zMJSk4cQQ6nydMSo++rbawCOGH02NIJpYC4SEc0FxHFkwnfHef76N/lHqF2nHRq357x
Z2uDoEz5s3JwjRIYnzlHBOS92wHc2zKFRVrW1o086+qpFtyIHOczkMAWJSU3TuRXWHF4HfWtCsto
W6rjfRQWnzdzTVvf9/6JIPZcGyLX2BSTs0NTuvV8Gts385gu6HYkmGxqFLLJSm8DQUCs4AZAhSa2
JE1PESHalSbKGL450R5e7vcXczD2zWk7ffejDKr5Y8giP+l43lZmkqqw7+Blk2dJCsjlNdaRpV+g
NGE0xi7lKx4H0Ud/fdK4Dhq0JNnTT/qPfEPZSw==</SignatureValue>
  <KeyInfo>
    <X509Data>
      <X509Certificate>MIIIHDCCBwSgAwIBAgIDOu5kMA0GCSqGSIb3DQEBCwUAMF8xCzAJBgNVBAYTAkNaMSwwKgYDVQQK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osdm0hi/vG80bDoUK+Y5oD3HXik=</DigestValue>
      </Reference>
      <Reference URI="/word/media/image1.png?ContentType=image/png">
        <DigestMethod Algorithm="http://www.w3.org/2000/09/xmldsig#sha1"/>
        <DigestValue>zjpu7/22D8nHd0UMg4U83iF/bPk=</DigestValue>
      </Reference>
      <Reference URI="/word/media/image2.png?ContentType=image/png">
        <DigestMethod Algorithm="http://www.w3.org/2000/09/xmldsig#sha1"/>
        <DigestValue>aX/yMh0xOGoT1lqzDanmiNk8MMo=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WMZ6PJlRq3PhWiLohCXWhLQt8GQ=</DigestValue>
      </Reference>
      <Reference URI="/word/fontTable.xml?ContentType=application/vnd.openxmlformats-officedocument.wordprocessingml.fontTable+xml">
        <DigestMethod Algorithm="http://www.w3.org/2000/09/xmldsig#sha1"/>
        <DigestValue>TReiw6RKq0YUzpYk0AR6/hCxbuA=</DigestValue>
      </Reference>
      <Reference URI="/word/footer1.xml?ContentType=application/vnd.openxmlformats-officedocument.wordprocessingml.footer+xml">
        <DigestMethod Algorithm="http://www.w3.org/2000/09/xmldsig#sha1"/>
        <DigestValue>/2onypylpkw7yJz+ewbsR4IGzdc=</DigestValue>
      </Reference>
      <Reference URI="/word/header1.xml?ContentType=application/vnd.openxmlformats-officedocument.wordprocessingml.header+xml">
        <DigestMethod Algorithm="http://www.w3.org/2000/09/xmldsig#sha1"/>
        <DigestValue>8voUCCifGvQ6cVfkJlUm67JZCGc=</DigestValue>
      </Reference>
      <Reference URI="/word/document.xml?ContentType=application/vnd.openxmlformats-officedocument.wordprocessingml.document.main+xml">
        <DigestMethod Algorithm="http://www.w3.org/2000/09/xmldsig#sha1"/>
        <DigestValue>2x0VPxFvYYaOawETfAxU1anqZ+I=</DigestValue>
      </Reference>
      <Reference URI="/word/styles.xml?ContentType=application/vnd.openxmlformats-officedocument.wordprocessingml.styles+xml">
        <DigestMethod Algorithm="http://www.w3.org/2000/09/xmldsig#sha1"/>
        <DigestValue>4TxQn3O69h4FNbDsaXyvLmrOeJ0=</DigestValue>
      </Reference>
      <Reference URI="/word/webSettings.xml?ContentType=application/vnd.openxmlformats-officedocument.wordprocessingml.webSettings+xml">
        <DigestMethod Algorithm="http://www.w3.org/2000/09/xmldsig#sha1"/>
        <DigestValue>H8CumRg1+W21Lxk8UpNAR1TdEVU=</DigestValue>
      </Reference>
      <Reference URI="/word/endnotes.xml?ContentType=application/vnd.openxmlformats-officedocument.wordprocessingml.endnotes+xml">
        <DigestMethod Algorithm="http://www.w3.org/2000/09/xmldsig#sha1"/>
        <DigestValue>aMEKCD0L2PrQJpxu57ZwUAbpeLo=</DigestValue>
      </Reference>
      <Reference URI="/word/footnotes.xml?ContentType=application/vnd.openxmlformats-officedocument.wordprocessingml.footnotes+xml">
        <DigestMethod Algorithm="http://www.w3.org/2000/09/xmldsig#sha1"/>
        <DigestValue>14kSlQRUjJmtfdTcsH3qmhwd62s=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hwM76h50fU3Mk08sEM229ooyMQw=</DigestValue>
      </Reference>
    </Manifest>
    <SignatureProperties>
      <SignatureProperty Id="idSignatureTime" Target="#idPackageSignature">
        <mdssi:SignatureTime>
          <mdssi:Format>YYYY-MM-DDThh:mm:ssTZD</mdssi:Format>
          <mdssi:Value>2019-07-29T11:10:47Z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2019-07-29T11:10:47Z</xd:SigningTime>
          <xd:SigningCertificate>
            <xd:Cert>
              <xd:CertDigest>
                <DigestMethod Algorithm="http://www.w3.org/2000/09/xmldsig#sha1"/>
                <DigestValue>E4r2n16PKm7OOuz0dzxJoHYTpms=</DigestValue>
              </xd:CertDigest>
              <xd:IssuerSerial>
                <X509IssuerName>CN=PostSignum Qualified CA 2, O="Česká pošta, s.p. [IČ 47114983]", C=CZ</X509IssuerName>
                <X509SerialNumber>3862116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DAC0B-BFE0-47EC-8684-D34EE373A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3132</Words>
  <Characters>18479</Characters>
  <Application>Microsoft Office Word</Application>
  <DocSecurity>8</DocSecurity>
  <Lines>153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Pepa</cp:lastModifiedBy>
  <cp:revision>7</cp:revision>
  <cp:lastPrinted>2014-05-16T09:23:00Z</cp:lastPrinted>
  <dcterms:created xsi:type="dcterms:W3CDTF">2019-05-14T14:09:00Z</dcterms:created>
  <dcterms:modified xsi:type="dcterms:W3CDTF">2019-07-10T09:47:00Z</dcterms:modified>
</cp:coreProperties>
</file>