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permStart w:id="1099368599" w:edGrp="everyone"/>
      <w:r w:rsidR="006774D4">
        <w:rPr>
          <w:rFonts w:ascii="Garamond" w:hAnsi="Garamond"/>
        </w:rPr>
        <w:t>3</w:t>
      </w:r>
      <w:r w:rsidR="00ED4A6D">
        <w:rPr>
          <w:rFonts w:ascii="Garamond" w:hAnsi="Garamond"/>
        </w:rPr>
        <w:t>7</w:t>
      </w:r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9936859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6774D4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890698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2890698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774D4">
        <w:rPr>
          <w:rFonts w:ascii="Garamond" w:hAnsi="Garamond" w:cs="Arial"/>
          <w:b/>
          <w:bCs/>
        </w:rPr>
        <w:t>4</w:t>
      </w:r>
      <w:r w:rsidR="00ED4A6D">
        <w:rPr>
          <w:rFonts w:ascii="Garamond" w:hAnsi="Garamond" w:cs="Arial"/>
          <w:b/>
          <w:bCs/>
        </w:rPr>
        <w:t>0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3B28D2" w:rsidRDefault="003B28D2" w:rsidP="003B28D2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41034967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41034967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5037778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5037778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</w:t>
      </w:r>
      <w:r w:rsidR="00F952D2">
        <w:rPr>
          <w:rFonts w:ascii="Garamond" w:hAnsi="Garamond" w:cs="Arial"/>
        </w:rPr>
        <w:lastRenderedPageBreak/>
        <w:t xml:space="preserve">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lastRenderedPageBreak/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71882282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71882282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kytn4Lfxu8H/4zYxGPOISA8vRMI=" w:salt="IqHE2oKmcHOjrdM82e8ZRg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12FD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774D4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4A6D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1405A-C8F9-40FA-9760-D5134498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3157</Words>
  <Characters>18628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</cp:revision>
  <cp:lastPrinted>2014-05-16T09:23:00Z</cp:lastPrinted>
  <dcterms:created xsi:type="dcterms:W3CDTF">2019-05-14T14:09:00Z</dcterms:created>
  <dcterms:modified xsi:type="dcterms:W3CDTF">2019-07-23T06:55:00Z</dcterms:modified>
</cp:coreProperties>
</file>