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permStart w:id="1363829137" w:edGrp="everyone"/>
      <w:r w:rsidR="006774D4">
        <w:rPr>
          <w:rFonts w:ascii="Garamond" w:hAnsi="Garamond"/>
        </w:rPr>
        <w:t>3</w:t>
      </w:r>
      <w:r w:rsidR="004912FD">
        <w:rPr>
          <w:rFonts w:ascii="Garamond" w:hAnsi="Garamond"/>
        </w:rPr>
        <w:t>8</w:t>
      </w:r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6382913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6774D4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6936639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86936639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774D4">
        <w:rPr>
          <w:rFonts w:ascii="Garamond" w:hAnsi="Garamond" w:cs="Arial"/>
          <w:b/>
          <w:bCs/>
        </w:rPr>
        <w:t>4</w:t>
      </w:r>
      <w:r w:rsidR="004912FD">
        <w:rPr>
          <w:rFonts w:ascii="Garamond" w:hAnsi="Garamond" w:cs="Arial"/>
          <w:b/>
          <w:bCs/>
        </w:rPr>
        <w:t>2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3B28D2" w:rsidRDefault="003B28D2" w:rsidP="003B28D2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6857019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6857019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627877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3627877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</w:t>
      </w:r>
      <w:r w:rsidR="00F952D2">
        <w:rPr>
          <w:rFonts w:ascii="Garamond" w:hAnsi="Garamond" w:cs="Arial"/>
        </w:rPr>
        <w:lastRenderedPageBreak/>
        <w:t xml:space="preserve">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lastRenderedPageBreak/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48127534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748127534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aecNKpt9+x0Vv2k8eNfeLHOsrww=" w:salt="8OVNwT93uLRU/j/iSlLoAA==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12FD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774D4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D2083-EF62-4482-AF50-6BAB30F5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3157</Words>
  <Characters>18628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9</cp:revision>
  <cp:lastPrinted>2014-05-16T09:23:00Z</cp:lastPrinted>
  <dcterms:created xsi:type="dcterms:W3CDTF">2019-05-14T14:09:00Z</dcterms:created>
  <dcterms:modified xsi:type="dcterms:W3CDTF">2019-07-23T06:27:00Z</dcterms:modified>
</cp:coreProperties>
</file>